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9B4EF5" w:rsidP="009B4EF5">
            <w:pPr>
              <w:jc w:val="right"/>
              <w:rPr>
                <w:rFonts w:cs="Arial"/>
              </w:rPr>
            </w:pPr>
            <w:r>
              <w:rPr>
                <w:rFonts w:cs="Arial"/>
                <w:szCs w:val="22"/>
              </w:rPr>
              <w:t>Протокол  №182</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9B4EF5" w:rsidP="009B4EF5">
            <w:pPr>
              <w:jc w:val="right"/>
              <w:rPr>
                <w:rFonts w:cs="Arial"/>
              </w:rPr>
            </w:pPr>
            <w:r>
              <w:rPr>
                <w:rFonts w:cs="Arial"/>
                <w:szCs w:val="22"/>
              </w:rPr>
              <w:t xml:space="preserve">«26» сентября 2018 </w:t>
            </w:r>
            <w:r w:rsidR="00DE7BED" w:rsidRPr="002E571A">
              <w:rPr>
                <w:rFonts w:cs="Arial"/>
                <w:szCs w:val="22"/>
              </w:rPr>
              <w:t>г.</w:t>
            </w:r>
          </w:p>
        </w:tc>
      </w:tr>
    </w:tbl>
    <w:p w:rsidR="00DE7BED" w:rsidRPr="002E571A" w:rsidRDefault="00A03AA2" w:rsidP="00DE7BED">
      <w:pPr>
        <w:rPr>
          <w:rFonts w:cs="Arial"/>
          <w:szCs w:val="22"/>
        </w:rPr>
      </w:pPr>
      <w:r w:rsidRPr="00286C0F">
        <w:rPr>
          <w:rFonts w:cs="Arial"/>
          <w:szCs w:val="22"/>
        </w:rPr>
        <w:t>ПДО №</w:t>
      </w:r>
      <w:r w:rsidR="00286C0F" w:rsidRPr="00286C0F">
        <w:rPr>
          <w:rFonts w:cs="Arial"/>
          <w:szCs w:val="22"/>
        </w:rPr>
        <w:t>485</w:t>
      </w:r>
      <w:r w:rsidR="00362455" w:rsidRPr="00286C0F">
        <w:rPr>
          <w:rFonts w:cs="Arial"/>
          <w:szCs w:val="22"/>
        </w:rPr>
        <w:t>-</w:t>
      </w:r>
      <w:r w:rsidRPr="00286C0F">
        <w:rPr>
          <w:rFonts w:cs="Arial"/>
          <w:szCs w:val="22"/>
        </w:rPr>
        <w:t>КР-201</w:t>
      </w:r>
      <w:r w:rsidR="00BD3FA6" w:rsidRPr="00286C0F">
        <w:rPr>
          <w:rFonts w:cs="Arial"/>
          <w:szCs w:val="22"/>
        </w:rPr>
        <w:t>8</w:t>
      </w:r>
      <w:r w:rsidRPr="009D5D87">
        <w:rPr>
          <w:rFonts w:cs="Arial"/>
          <w:szCs w:val="22"/>
        </w:rPr>
        <w:t xml:space="preserve"> от</w:t>
      </w:r>
      <w:r w:rsidR="009B4EF5">
        <w:rPr>
          <w:rFonts w:cs="Arial"/>
          <w:szCs w:val="22"/>
        </w:rPr>
        <w:t xml:space="preserve"> 26 сентября 2018 года</w:t>
      </w:r>
    </w:p>
    <w:p w:rsidR="00DE7BED" w:rsidRDefault="00DE7BED" w:rsidP="00DE7BED">
      <w:pPr>
        <w:jc w:val="both"/>
        <w:rPr>
          <w:rFonts w:cs="Arial"/>
          <w:sz w:val="16"/>
          <w:szCs w:val="16"/>
        </w:rPr>
      </w:pPr>
    </w:p>
    <w:p w:rsidR="007D6C8C" w:rsidRPr="001D2186" w:rsidRDefault="00DE7BED" w:rsidP="00B64ABC">
      <w:pPr>
        <w:jc w:val="both"/>
        <w:rPr>
          <w:rFonts w:cs="Arial"/>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345CAA" w:rsidRPr="00345CAA">
        <w:rPr>
          <w:rFonts w:cs="Arial"/>
          <w:b/>
          <w:szCs w:val="22"/>
        </w:rPr>
        <w:t>выполнение работ по капитальному ремонту установок Изомалк-2, КР-600 Каталитическое производство согласно графика простоев в 2019 году</w:t>
      </w:r>
      <w:r w:rsidR="00345CAA">
        <w:rPr>
          <w:rFonts w:cs="Arial"/>
          <w:b/>
          <w:szCs w:val="22"/>
        </w:rPr>
        <w:t>.</w:t>
      </w:r>
      <w:r w:rsidR="00B64ABC" w:rsidRPr="00B64ABC">
        <w:rPr>
          <w:rFonts w:cs="Arial"/>
          <w:b/>
          <w:szCs w:val="22"/>
        </w:rPr>
        <w:t xml:space="preserve"> </w:t>
      </w:r>
      <w:r w:rsidRPr="002E571A">
        <w:rPr>
          <w:rFonts w:cs="Arial"/>
          <w:szCs w:val="22"/>
        </w:rPr>
        <w:t xml:space="preserve">По </w:t>
      </w:r>
      <w:r w:rsidRPr="001D2186">
        <w:rPr>
          <w:rFonts w:cs="Arial"/>
          <w:szCs w:val="22"/>
        </w:rPr>
        <w:t xml:space="preserve">результатам рассмотрения предложений Общество определит </w:t>
      </w:r>
      <w:r w:rsidR="00787348" w:rsidRPr="001D2186">
        <w:rPr>
          <w:rFonts w:cs="Arial"/>
          <w:szCs w:val="22"/>
        </w:rPr>
        <w:t>контрагента, предложившего</w:t>
      </w:r>
      <w:r w:rsidRPr="001D2186">
        <w:rPr>
          <w:rFonts w:cs="Arial"/>
          <w:szCs w:val="22"/>
        </w:rPr>
        <w:t xml:space="preserve">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E0582" w:rsidRPr="000D57D0">
        <w:rPr>
          <w:rFonts w:cs="Arial"/>
          <w:szCs w:val="22"/>
        </w:rPr>
        <w:t xml:space="preserve">наименьшая стоимость </w:t>
      </w:r>
      <w:r w:rsidR="003F4849" w:rsidRPr="003F4849">
        <w:rPr>
          <w:rFonts w:cs="Arial"/>
          <w:szCs w:val="22"/>
        </w:rPr>
        <w:t>работ</w:t>
      </w:r>
      <w:r w:rsidR="00A22573">
        <w:rPr>
          <w:rFonts w:cs="Arial"/>
          <w:szCs w:val="22"/>
        </w:rPr>
        <w:t>,</w:t>
      </w:r>
      <w:r w:rsidR="00A22573" w:rsidRPr="00A22573">
        <w:rPr>
          <w:rFonts w:cs="Arial"/>
          <w:szCs w:val="22"/>
        </w:rPr>
        <w:t xml:space="preserve"> </w:t>
      </w:r>
      <w:r w:rsidR="00A22573" w:rsidRPr="000D57D0">
        <w:rPr>
          <w:rFonts w:cs="Arial"/>
          <w:szCs w:val="22"/>
        </w:rPr>
        <w:t xml:space="preserve">с учетом стоимости дополнительных работ (в рамках опциона), рассчитанных по </w:t>
      </w:r>
      <w:r w:rsidR="00A22573" w:rsidRPr="006C1A8D">
        <w:rPr>
          <w:szCs w:val="22"/>
        </w:rPr>
        <w:t>Методик</w:t>
      </w:r>
      <w:r w:rsidR="00A22573">
        <w:rPr>
          <w:szCs w:val="22"/>
        </w:rPr>
        <w:t>е оценки Регламента</w:t>
      </w:r>
      <w:r w:rsidR="00A22573" w:rsidRPr="006C1A8D">
        <w:rPr>
          <w:szCs w:val="22"/>
        </w:rPr>
        <w:t xml:space="preserve"> определения стоимости </w:t>
      </w:r>
      <w:r w:rsidR="00A22573" w:rsidRPr="003B4FD5">
        <w:rPr>
          <w:szCs w:val="22"/>
        </w:rPr>
        <w:t>работ</w:t>
      </w:r>
      <w:r w:rsidR="00A22573" w:rsidRPr="003B4FD5">
        <w:rPr>
          <w:rFonts w:cs="Arial"/>
          <w:szCs w:val="22"/>
        </w:rPr>
        <w:t xml:space="preserve"> (Форма 1</w:t>
      </w:r>
      <w:r w:rsidR="00A22573">
        <w:rPr>
          <w:rFonts w:cs="Arial"/>
          <w:szCs w:val="22"/>
        </w:rPr>
        <w:t>2</w:t>
      </w:r>
      <w:r w:rsidR="00A22573" w:rsidRPr="003B4FD5">
        <w:rPr>
          <w:rFonts w:cs="Arial"/>
          <w:szCs w:val="22"/>
        </w:rPr>
        <w:t>)</w:t>
      </w:r>
      <w:r w:rsidR="007D6C8C" w:rsidRPr="00EE0582">
        <w:rPr>
          <w:rFonts w:cs="Arial"/>
          <w:szCs w:val="22"/>
        </w:rPr>
        <w:t>.</w:t>
      </w:r>
    </w:p>
    <w:p w:rsidR="00DE7BED"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093459" w:rsidRPr="002E571A" w:rsidRDefault="00093459" w:rsidP="00093459">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093459" w:rsidRDefault="00093459" w:rsidP="00093459">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w:t>
      </w:r>
      <w:r w:rsidR="009B5C0D">
        <w:rPr>
          <w:rFonts w:cs="Arial"/>
          <w:szCs w:val="22"/>
        </w:rPr>
        <w:t xml:space="preserve">Протокол разногласий, полученный от участника закупки в </w:t>
      </w:r>
      <w:r w:rsidR="00D03E57">
        <w:rPr>
          <w:rFonts w:cs="Arial"/>
          <w:szCs w:val="22"/>
        </w:rPr>
        <w:t>составе коммерческой/улучшенной коммерческой части, в рамках проведения двухэтапного тендера, Обществом к рассмотрению не принима</w:t>
      </w:r>
      <w:r w:rsidR="002F64EF">
        <w:rPr>
          <w:rFonts w:cs="Arial"/>
          <w:szCs w:val="22"/>
        </w:rPr>
        <w:t>е</w:t>
      </w:r>
      <w:r w:rsidR="00D03E57">
        <w:rPr>
          <w:rFonts w:cs="Arial"/>
          <w:szCs w:val="22"/>
        </w:rPr>
        <w:t xml:space="preserve">тся. </w:t>
      </w:r>
      <w:r w:rsidRPr="002E571A">
        <w:rPr>
          <w:rFonts w:cs="Arial"/>
          <w:szCs w:val="22"/>
        </w:rPr>
        <w:t>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lastRenderedPageBreak/>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9B4EF5" w:rsidRDefault="00DE7BED" w:rsidP="00DE7BED">
      <w:pPr>
        <w:pStyle w:val="a5"/>
        <w:numPr>
          <w:ilvl w:val="0"/>
          <w:numId w:val="0"/>
        </w:numPr>
        <w:tabs>
          <w:tab w:val="left" w:pos="284"/>
        </w:tabs>
        <w:ind w:firstLine="709"/>
      </w:pPr>
      <w:r w:rsidRPr="002E571A">
        <w:t>Оповещение участников закупки, не прошедших этап технической оценки, осуществляется на основании заключения о соответствии технических частей оферт</w:t>
      </w:r>
    </w:p>
    <w:p w:rsidR="00DE7BED" w:rsidRPr="002E571A" w:rsidRDefault="00DE7BED" w:rsidP="009B4EF5">
      <w:pPr>
        <w:pStyle w:val="a5"/>
        <w:numPr>
          <w:ilvl w:val="0"/>
          <w:numId w:val="0"/>
        </w:numPr>
        <w:tabs>
          <w:tab w:val="left" w:pos="284"/>
        </w:tabs>
      </w:pPr>
      <w:r w:rsidRPr="002E571A">
        <w:t xml:space="preserve">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r w:rsidR="006F6949" w:rsidRPr="006F6949">
        <w:t xml:space="preserve"> В случае проведения коммерческих переговоров рекомендуем участнику закупочных процедур направлять своего представителя с правом подписания договоров, для обеспечения возможности подписания договора с контрагентом, предложившим наилучшие условия на коммерческих переговорах, непосредственно в день проведения коммерческих переговоров.</w:t>
      </w:r>
    </w:p>
    <w:p w:rsidR="00054605" w:rsidRPr="00636491" w:rsidRDefault="002F64EF" w:rsidP="002F64EF">
      <w:pPr>
        <w:pStyle w:val="a5"/>
        <w:numPr>
          <w:ilvl w:val="0"/>
          <w:numId w:val="0"/>
        </w:numPr>
        <w:tabs>
          <w:tab w:val="left" w:pos="284"/>
        </w:tabs>
        <w:ind w:firstLine="709"/>
      </w:pPr>
      <w:r w:rsidRPr="002F64EF">
        <w:t>В случае если на дату принятия решения о признании победителем контрагент имеет со стороны ОАО «Славнефть-ЯНОС» неурегулированные претензии, предъявленные ему последним не позднее даты публикации ПДО (с приложениями) на интернет-сайте ОАО «Славнефть-ЯНОС», Общество оставляет за собой право не признавать данного контрагента победителем тендера</w:t>
      </w:r>
      <w:r w:rsidR="00054605" w:rsidRPr="00636491">
        <w:t>.</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345CAA">
        <w:rPr>
          <w:rFonts w:cs="Arial"/>
          <w:b/>
          <w:szCs w:val="22"/>
        </w:rPr>
        <w:t>01</w:t>
      </w:r>
      <w:r w:rsidR="00230908" w:rsidRPr="000B32AD">
        <w:rPr>
          <w:rFonts w:cs="Arial"/>
          <w:b/>
          <w:szCs w:val="22"/>
        </w:rPr>
        <w:t xml:space="preserve"> </w:t>
      </w:r>
      <w:r w:rsidR="00345CAA">
        <w:rPr>
          <w:rFonts w:cs="Arial"/>
          <w:b/>
          <w:szCs w:val="22"/>
        </w:rPr>
        <w:t>декабря</w:t>
      </w:r>
      <w:r w:rsidR="00230908" w:rsidRPr="000B32AD">
        <w:rPr>
          <w:rFonts w:cs="Arial"/>
          <w:b/>
          <w:szCs w:val="22"/>
        </w:rPr>
        <w:t xml:space="preserve"> 201</w:t>
      </w:r>
      <w:r w:rsidR="003E5888">
        <w:rPr>
          <w:rFonts w:cs="Arial"/>
          <w:b/>
          <w:szCs w:val="22"/>
        </w:rPr>
        <w:t>8</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0548CD" w:rsidRPr="00296A61" w:rsidRDefault="000548CD" w:rsidP="000548CD">
      <w:pPr>
        <w:numPr>
          <w:ilvl w:val="0"/>
          <w:numId w:val="2"/>
        </w:numPr>
        <w:tabs>
          <w:tab w:val="left" w:pos="1418"/>
        </w:tabs>
        <w:ind w:left="1418" w:hanging="341"/>
        <w:jc w:val="both"/>
        <w:rPr>
          <w:rFonts w:cs="Arial"/>
          <w:szCs w:val="22"/>
        </w:rPr>
      </w:pPr>
      <w:r w:rsidRPr="00296A61">
        <w:rPr>
          <w:rFonts w:cs="Arial"/>
          <w:szCs w:val="22"/>
        </w:rPr>
        <w:t>Подписанный договор подряда (Форма №3) с Приложениями к нему</w:t>
      </w:r>
      <w:r w:rsidR="00373424" w:rsidRPr="00296A61">
        <w:rPr>
          <w:rFonts w:cs="Arial"/>
          <w:szCs w:val="22"/>
        </w:rPr>
        <w:t xml:space="preserve"> (по каждому лоту отдельно)</w:t>
      </w:r>
      <w:r w:rsidRPr="00296A61">
        <w:rPr>
          <w:rFonts w:cs="Arial"/>
          <w:szCs w:val="22"/>
        </w:rPr>
        <w:t xml:space="preserve">, без указания стоимости работ в 3.1 договора, </w:t>
      </w:r>
      <w:r w:rsidR="00D6240F" w:rsidRPr="00296A61">
        <w:rPr>
          <w:rFonts w:cs="Arial"/>
          <w:szCs w:val="22"/>
        </w:rPr>
        <w:t xml:space="preserve">Приложении №4 к договору, </w:t>
      </w:r>
      <w:r w:rsidRPr="00296A61">
        <w:rPr>
          <w:rFonts w:cs="Arial"/>
          <w:szCs w:val="22"/>
        </w:rPr>
        <w:t xml:space="preserve">предоставления локальных ресурсных сметных расчетов, подписанные и скрепленные печатью организации в редакции Заказчика, в </w:t>
      </w:r>
      <w:r w:rsidR="00530E81">
        <w:rPr>
          <w:rFonts w:cs="Arial"/>
          <w:szCs w:val="22"/>
        </w:rPr>
        <w:t>1-ом экземпляре</w:t>
      </w:r>
      <w:r w:rsidRPr="00296A61">
        <w:rPr>
          <w:rFonts w:cs="Arial"/>
          <w:szCs w:val="22"/>
        </w:rPr>
        <w:t>;</w:t>
      </w:r>
    </w:p>
    <w:p w:rsidR="003F4095" w:rsidRPr="00296A61" w:rsidRDefault="003F4095" w:rsidP="003F4095">
      <w:pPr>
        <w:pStyle w:val="ac"/>
        <w:numPr>
          <w:ilvl w:val="0"/>
          <w:numId w:val="2"/>
        </w:numPr>
        <w:tabs>
          <w:tab w:val="left" w:pos="1418"/>
        </w:tabs>
        <w:ind w:left="1418" w:hanging="341"/>
        <w:contextualSpacing w:val="0"/>
        <w:jc w:val="both"/>
        <w:rPr>
          <w:rFonts w:cs="Arial"/>
          <w:szCs w:val="22"/>
        </w:rPr>
      </w:pPr>
      <w:r w:rsidRPr="00296A61">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6F6309" w:rsidRPr="00296A61" w:rsidRDefault="00357655" w:rsidP="006F6309">
      <w:pPr>
        <w:pStyle w:val="ac"/>
        <w:numPr>
          <w:ilvl w:val="0"/>
          <w:numId w:val="2"/>
        </w:numPr>
        <w:tabs>
          <w:tab w:val="left" w:pos="1418"/>
        </w:tabs>
        <w:ind w:left="1418" w:hanging="341"/>
        <w:contextualSpacing w:val="0"/>
        <w:jc w:val="both"/>
        <w:rPr>
          <w:rFonts w:cs="Arial"/>
          <w:szCs w:val="22"/>
        </w:rPr>
      </w:pPr>
      <w:r w:rsidRPr="00296A61">
        <w:rPr>
          <w:rFonts w:cs="Arial"/>
          <w:szCs w:val="22"/>
        </w:rPr>
        <w:t>Справка об опыте работы за 2015-2017 г.г.</w:t>
      </w:r>
      <w:r w:rsidR="00296A61" w:rsidRPr="00296A61">
        <w:rPr>
          <w:rFonts w:cs="Arial"/>
          <w:szCs w:val="22"/>
        </w:rPr>
        <w:t xml:space="preserve"> (Форма 7) за</w:t>
      </w:r>
      <w:r w:rsidRPr="00296A61">
        <w:rPr>
          <w:rFonts w:cs="Arial"/>
          <w:szCs w:val="22"/>
        </w:rPr>
        <w:t xml:space="preserve"> подписью руководителя организации с обязательным приложением к ней </w:t>
      </w:r>
      <w:r w:rsidR="00296A61" w:rsidRPr="00296A61">
        <w:rPr>
          <w:rFonts w:cs="Arial"/>
          <w:szCs w:val="22"/>
        </w:rPr>
        <w:t>копий актов выполненных работ/справок о стоимости выполненных работ и затрат форма КС-3/ актов о приемке выполненных работ форма КС-2, референц-лист</w:t>
      </w:r>
      <w:r w:rsidR="006F6309" w:rsidRPr="00296A61">
        <w:rPr>
          <w:rFonts w:cs="Arial"/>
          <w:szCs w:val="22"/>
        </w:rPr>
        <w:t xml:space="preserve">. </w:t>
      </w:r>
      <w:r w:rsidR="006F6309" w:rsidRPr="00296A61">
        <w:rPr>
          <w:rFonts w:cs="Arial"/>
          <w:b/>
          <w:szCs w:val="22"/>
        </w:rPr>
        <w:t xml:space="preserve">Документ предоставляется контрагентом </w:t>
      </w:r>
      <w:r w:rsidR="006F6309" w:rsidRPr="00296A61">
        <w:rPr>
          <w:rFonts w:cs="Arial"/>
          <w:b/>
          <w:szCs w:val="22"/>
          <w:u w:val="single"/>
        </w:rPr>
        <w:t>только в электронном виде</w:t>
      </w:r>
      <w:r w:rsidR="006F6309" w:rsidRPr="00296A61">
        <w:rPr>
          <w:rFonts w:cs="Arial"/>
          <w:b/>
          <w:szCs w:val="22"/>
        </w:rPr>
        <w:t xml:space="preserve"> на электронном носителе;</w:t>
      </w:r>
    </w:p>
    <w:p w:rsidR="006F6309" w:rsidRPr="00CE60C0" w:rsidRDefault="006F6309" w:rsidP="006F6309">
      <w:pPr>
        <w:pStyle w:val="ac"/>
        <w:numPr>
          <w:ilvl w:val="0"/>
          <w:numId w:val="2"/>
        </w:numPr>
        <w:tabs>
          <w:tab w:val="left" w:pos="1418"/>
        </w:tabs>
        <w:ind w:left="1418" w:hanging="341"/>
        <w:contextualSpacing w:val="0"/>
        <w:jc w:val="both"/>
        <w:rPr>
          <w:rFonts w:cs="Arial"/>
          <w:szCs w:val="22"/>
        </w:rPr>
      </w:pPr>
      <w:r w:rsidRPr="00CE60C0">
        <w:rPr>
          <w:szCs w:val="22"/>
        </w:rPr>
        <w:t>Копия выписки из реестра СРО (гарантийное письмо о переоформлении СРО, при необходимости);</w:t>
      </w:r>
      <w:r w:rsidRPr="00CE60C0">
        <w:rPr>
          <w:rFonts w:cs="Arial"/>
          <w:szCs w:val="22"/>
        </w:rPr>
        <w:t xml:space="preserve"> </w:t>
      </w:r>
    </w:p>
    <w:p w:rsidR="006F6309" w:rsidRPr="00CE60C0" w:rsidRDefault="006F6309" w:rsidP="006F6309">
      <w:pPr>
        <w:pStyle w:val="ac"/>
        <w:numPr>
          <w:ilvl w:val="0"/>
          <w:numId w:val="2"/>
        </w:numPr>
        <w:tabs>
          <w:tab w:val="left" w:pos="1418"/>
        </w:tabs>
        <w:ind w:left="1418" w:hanging="341"/>
        <w:contextualSpacing w:val="0"/>
        <w:jc w:val="both"/>
        <w:rPr>
          <w:szCs w:val="22"/>
        </w:rPr>
      </w:pPr>
      <w:r w:rsidRPr="00CE60C0">
        <w:rPr>
          <w:szCs w:val="22"/>
        </w:rPr>
        <w:t>Справка о кадровых ресурсах для выполнения работ по предмету закупки, не задействованных на период выполнения работ на других объектах, за подписью руководителя организации (Форма 8)</w:t>
      </w:r>
      <w:r w:rsidR="005843B4" w:rsidRPr="00CE60C0">
        <w:rPr>
          <w:szCs w:val="22"/>
        </w:rPr>
        <w:t>.</w:t>
      </w:r>
      <w:r w:rsidR="005843B4" w:rsidRPr="00CE60C0">
        <w:rPr>
          <w:rFonts w:cs="Arial"/>
          <w:b/>
          <w:szCs w:val="22"/>
        </w:rPr>
        <w:t xml:space="preserve"> </w:t>
      </w:r>
      <w:r w:rsidRPr="00CE60C0">
        <w:rPr>
          <w:rFonts w:cs="Arial"/>
          <w:b/>
          <w:szCs w:val="22"/>
        </w:rPr>
        <w:t xml:space="preserve">Документ предоставляется контрагентом </w:t>
      </w:r>
      <w:r w:rsidRPr="00CE60C0">
        <w:rPr>
          <w:rFonts w:cs="Arial"/>
          <w:b/>
          <w:szCs w:val="22"/>
          <w:u w:val="single"/>
        </w:rPr>
        <w:t>только в электронном виде</w:t>
      </w:r>
      <w:r w:rsidRPr="00CE60C0">
        <w:rPr>
          <w:rFonts w:cs="Arial"/>
          <w:b/>
          <w:szCs w:val="22"/>
        </w:rPr>
        <w:t xml:space="preserve"> на электронном носителе;</w:t>
      </w:r>
    </w:p>
    <w:p w:rsidR="006F6309" w:rsidRPr="00E67987" w:rsidRDefault="006F6309" w:rsidP="006F6309">
      <w:pPr>
        <w:pStyle w:val="ac"/>
        <w:numPr>
          <w:ilvl w:val="0"/>
          <w:numId w:val="2"/>
        </w:numPr>
        <w:tabs>
          <w:tab w:val="left" w:pos="1418"/>
        </w:tabs>
        <w:ind w:left="1418" w:hanging="341"/>
        <w:contextualSpacing w:val="0"/>
        <w:jc w:val="both"/>
        <w:rPr>
          <w:rFonts w:cs="Arial"/>
          <w:szCs w:val="22"/>
        </w:rPr>
      </w:pPr>
      <w:r w:rsidRPr="00E67987">
        <w:rPr>
          <w:szCs w:val="22"/>
        </w:rPr>
        <w:t>Справка о наличии произ</w:t>
      </w:r>
      <w:r w:rsidR="005F7E0C" w:rsidRPr="00E67987">
        <w:rPr>
          <w:szCs w:val="22"/>
        </w:rPr>
        <w:t>водственных мощностей (Форма 9)</w:t>
      </w:r>
      <w:r w:rsidR="00AD51C5" w:rsidRPr="00E67987">
        <w:rPr>
          <w:szCs w:val="22"/>
        </w:rPr>
        <w:t xml:space="preserve"> с обязательным приложением документов, подтверждающих собственность или аренду производственной базы, ГПМ, автовышки</w:t>
      </w:r>
      <w:r w:rsidRPr="00E67987">
        <w:rPr>
          <w:szCs w:val="22"/>
        </w:rPr>
        <w:t>.</w:t>
      </w:r>
      <w:r w:rsidRPr="00E67987">
        <w:rPr>
          <w:rFonts w:cs="Arial"/>
          <w:b/>
          <w:szCs w:val="22"/>
        </w:rPr>
        <w:t xml:space="preserve"> Документ предоставляется контрагентом </w:t>
      </w:r>
      <w:r w:rsidRPr="00E67987">
        <w:rPr>
          <w:rFonts w:cs="Arial"/>
          <w:b/>
          <w:szCs w:val="22"/>
          <w:u w:val="single"/>
        </w:rPr>
        <w:t>только в электронном виде</w:t>
      </w:r>
      <w:r w:rsidRPr="00E67987">
        <w:rPr>
          <w:rFonts w:cs="Arial"/>
          <w:b/>
          <w:szCs w:val="22"/>
        </w:rPr>
        <w:t xml:space="preserve"> на электронном носителе;</w:t>
      </w:r>
    </w:p>
    <w:p w:rsidR="00BD27D2" w:rsidRPr="00355888" w:rsidRDefault="00BD27D2" w:rsidP="00BD27D2">
      <w:pPr>
        <w:pStyle w:val="ac"/>
        <w:numPr>
          <w:ilvl w:val="0"/>
          <w:numId w:val="2"/>
        </w:numPr>
        <w:tabs>
          <w:tab w:val="left" w:pos="1418"/>
        </w:tabs>
        <w:ind w:left="1418" w:hanging="341"/>
        <w:contextualSpacing w:val="0"/>
        <w:jc w:val="both"/>
        <w:rPr>
          <w:rFonts w:cs="Arial"/>
          <w:szCs w:val="22"/>
        </w:rPr>
      </w:pPr>
      <w:r w:rsidRPr="00355888">
        <w:rPr>
          <w:szCs w:val="22"/>
        </w:rPr>
        <w:t>Копии документов, подтверждающих проведение проверок по организации и проведению контрольно-профилактических проверок соблюдения требований по охране труда, промышленной, пожарной, экологической и транспортной безопасности их графиков, актов по итогам проверок.</w:t>
      </w:r>
      <w:r w:rsidRPr="00355888">
        <w:rPr>
          <w:rFonts w:cs="Arial"/>
          <w:b/>
          <w:szCs w:val="22"/>
        </w:rPr>
        <w:t xml:space="preserve"> Документ предоставляется контрагентом </w:t>
      </w:r>
      <w:r w:rsidRPr="00355888">
        <w:rPr>
          <w:rFonts w:cs="Arial"/>
          <w:b/>
          <w:szCs w:val="22"/>
          <w:u w:val="single"/>
        </w:rPr>
        <w:t>только в электронном виде</w:t>
      </w:r>
      <w:r w:rsidRPr="00355888">
        <w:rPr>
          <w:rFonts w:cs="Arial"/>
          <w:b/>
          <w:szCs w:val="22"/>
        </w:rPr>
        <w:t xml:space="preserve"> на электронном носителе;</w:t>
      </w:r>
    </w:p>
    <w:p w:rsidR="006F6309" w:rsidRPr="00BE3617" w:rsidRDefault="006F6309" w:rsidP="006F6309">
      <w:pPr>
        <w:pStyle w:val="ac"/>
        <w:numPr>
          <w:ilvl w:val="0"/>
          <w:numId w:val="2"/>
        </w:numPr>
        <w:tabs>
          <w:tab w:val="left" w:pos="1418"/>
        </w:tabs>
        <w:ind w:left="1418" w:hanging="341"/>
        <w:contextualSpacing w:val="0"/>
        <w:jc w:val="both"/>
        <w:rPr>
          <w:szCs w:val="22"/>
        </w:rPr>
      </w:pPr>
      <w:r w:rsidRPr="00BE3617">
        <w:rPr>
          <w:szCs w:val="22"/>
        </w:rPr>
        <w:t>Копии свидетельств или протоколов комиссий об аттестации в области промышленной безопасности.</w:t>
      </w:r>
      <w:r w:rsidRPr="00BE3617">
        <w:rPr>
          <w:rFonts w:cs="Arial"/>
          <w:b/>
          <w:szCs w:val="22"/>
        </w:rPr>
        <w:t xml:space="preserve"> Документ предоставляется контрагентом </w:t>
      </w:r>
      <w:r w:rsidRPr="00BE3617">
        <w:rPr>
          <w:rFonts w:cs="Arial"/>
          <w:b/>
          <w:szCs w:val="22"/>
          <w:u w:val="single"/>
        </w:rPr>
        <w:t>только в электронном виде</w:t>
      </w:r>
      <w:r w:rsidRPr="00BE3617">
        <w:rPr>
          <w:rFonts w:cs="Arial"/>
          <w:b/>
          <w:szCs w:val="22"/>
        </w:rPr>
        <w:t xml:space="preserve"> на электронном носителе</w:t>
      </w:r>
      <w:r w:rsidRPr="00BE3617">
        <w:rPr>
          <w:szCs w:val="22"/>
        </w:rPr>
        <w:t>;</w:t>
      </w:r>
    </w:p>
    <w:p w:rsidR="00072E6A" w:rsidRPr="00E67987" w:rsidRDefault="00072E6A" w:rsidP="00072E6A">
      <w:pPr>
        <w:pStyle w:val="ac"/>
        <w:numPr>
          <w:ilvl w:val="0"/>
          <w:numId w:val="2"/>
        </w:numPr>
        <w:tabs>
          <w:tab w:val="left" w:pos="1418"/>
        </w:tabs>
        <w:ind w:left="1418" w:hanging="341"/>
        <w:contextualSpacing w:val="0"/>
        <w:jc w:val="both"/>
        <w:rPr>
          <w:rFonts w:cs="Arial"/>
          <w:szCs w:val="22"/>
        </w:rPr>
      </w:pPr>
      <w:r w:rsidRPr="00E67987">
        <w:rPr>
          <w:szCs w:val="22"/>
        </w:rPr>
        <w:t>Копия документа, подтверждающего наличие договорных отношений или собственность аттестованной контрольно-сварочной лаборатории.</w:t>
      </w:r>
      <w:r w:rsidRPr="00E67987">
        <w:rPr>
          <w:rFonts w:cs="Arial"/>
          <w:b/>
          <w:szCs w:val="22"/>
        </w:rPr>
        <w:t xml:space="preserve"> Документ предоставляются контрагентом </w:t>
      </w:r>
      <w:r w:rsidRPr="00E67987">
        <w:rPr>
          <w:rFonts w:cs="Arial"/>
          <w:b/>
          <w:szCs w:val="22"/>
          <w:u w:val="single"/>
        </w:rPr>
        <w:t>в только электронном виде</w:t>
      </w:r>
      <w:r w:rsidRPr="00E67987">
        <w:rPr>
          <w:rFonts w:cs="Arial"/>
          <w:b/>
          <w:szCs w:val="22"/>
        </w:rPr>
        <w:t xml:space="preserve"> на электронном носителе;</w:t>
      </w:r>
    </w:p>
    <w:p w:rsidR="00072E6A" w:rsidRPr="00BE3617" w:rsidRDefault="00072E6A" w:rsidP="00072E6A">
      <w:pPr>
        <w:pStyle w:val="ac"/>
        <w:numPr>
          <w:ilvl w:val="0"/>
          <w:numId w:val="2"/>
        </w:numPr>
        <w:tabs>
          <w:tab w:val="left" w:pos="1418"/>
        </w:tabs>
        <w:ind w:left="1418" w:hanging="341"/>
        <w:contextualSpacing w:val="0"/>
        <w:jc w:val="both"/>
        <w:rPr>
          <w:szCs w:val="22"/>
        </w:rPr>
      </w:pPr>
      <w:r w:rsidRPr="00BE3617">
        <w:rPr>
          <w:szCs w:val="22"/>
        </w:rPr>
        <w:t>Копии отчетов о прохождении сварщиками аттестации и копии аттестационных удостоверений сварщиков.</w:t>
      </w:r>
      <w:r w:rsidRPr="00BE3617">
        <w:rPr>
          <w:rFonts w:cs="Arial"/>
          <w:b/>
          <w:szCs w:val="22"/>
        </w:rPr>
        <w:t xml:space="preserve"> Документ предоставляются контрагентом </w:t>
      </w:r>
      <w:r w:rsidRPr="00BE3617">
        <w:rPr>
          <w:rFonts w:cs="Arial"/>
          <w:b/>
          <w:szCs w:val="22"/>
          <w:u w:val="single"/>
        </w:rPr>
        <w:t>в только электронном виде</w:t>
      </w:r>
      <w:r w:rsidRPr="00BE3617">
        <w:rPr>
          <w:rFonts w:cs="Arial"/>
          <w:b/>
          <w:szCs w:val="22"/>
        </w:rPr>
        <w:t xml:space="preserve"> на электронном носителе;</w:t>
      </w:r>
    </w:p>
    <w:p w:rsidR="00072E6A" w:rsidRPr="00BE3617" w:rsidRDefault="00072E6A" w:rsidP="00072E6A">
      <w:pPr>
        <w:pStyle w:val="ac"/>
        <w:numPr>
          <w:ilvl w:val="0"/>
          <w:numId w:val="2"/>
        </w:numPr>
        <w:tabs>
          <w:tab w:val="left" w:pos="1418"/>
        </w:tabs>
        <w:ind w:left="1418" w:hanging="341"/>
        <w:contextualSpacing w:val="0"/>
        <w:jc w:val="both"/>
        <w:rPr>
          <w:rFonts w:cs="Arial"/>
          <w:szCs w:val="22"/>
        </w:rPr>
      </w:pPr>
      <w:r w:rsidRPr="00BE3617">
        <w:rPr>
          <w:szCs w:val="22"/>
        </w:rPr>
        <w:t xml:space="preserve">Копии отчетов о прохождении аттестации руководителями сварочных работ и специалистами сварочного производства.  </w:t>
      </w:r>
      <w:r w:rsidRPr="00BE3617">
        <w:rPr>
          <w:rFonts w:cs="Arial"/>
          <w:b/>
          <w:szCs w:val="22"/>
        </w:rPr>
        <w:t xml:space="preserve">Документ предоставляются контрагентом </w:t>
      </w:r>
      <w:r w:rsidRPr="00BE3617">
        <w:rPr>
          <w:rFonts w:cs="Arial"/>
          <w:b/>
          <w:szCs w:val="22"/>
          <w:u w:val="single"/>
        </w:rPr>
        <w:t>в только электронном виде</w:t>
      </w:r>
      <w:r w:rsidRPr="00BE3617">
        <w:rPr>
          <w:rFonts w:cs="Arial"/>
          <w:b/>
          <w:szCs w:val="22"/>
        </w:rPr>
        <w:t xml:space="preserve"> на электронном носителе;</w:t>
      </w:r>
    </w:p>
    <w:p w:rsidR="00072E6A" w:rsidRPr="00BE3617" w:rsidRDefault="00072E6A" w:rsidP="00072E6A">
      <w:pPr>
        <w:pStyle w:val="ac"/>
        <w:numPr>
          <w:ilvl w:val="0"/>
          <w:numId w:val="2"/>
        </w:numPr>
        <w:tabs>
          <w:tab w:val="left" w:pos="1418"/>
        </w:tabs>
        <w:ind w:left="1418" w:hanging="341"/>
        <w:contextualSpacing w:val="0"/>
        <w:jc w:val="both"/>
        <w:rPr>
          <w:szCs w:val="22"/>
        </w:rPr>
      </w:pPr>
      <w:r w:rsidRPr="00BE3617">
        <w:rPr>
          <w:szCs w:val="22"/>
        </w:rPr>
        <w:t>Копии Свидетельств о производственной аттестации технологии сварки.</w:t>
      </w:r>
      <w:r w:rsidRPr="00BE3617">
        <w:rPr>
          <w:rFonts w:cs="Arial"/>
          <w:b/>
          <w:szCs w:val="22"/>
        </w:rPr>
        <w:t xml:space="preserve"> Документ предоставляются контрагентом </w:t>
      </w:r>
      <w:r w:rsidRPr="00BE3617">
        <w:rPr>
          <w:rFonts w:cs="Arial"/>
          <w:b/>
          <w:szCs w:val="22"/>
          <w:u w:val="single"/>
        </w:rPr>
        <w:t>в только электронном виде</w:t>
      </w:r>
      <w:r w:rsidRPr="00BE3617">
        <w:rPr>
          <w:rFonts w:cs="Arial"/>
          <w:b/>
          <w:szCs w:val="22"/>
        </w:rPr>
        <w:t xml:space="preserve"> на электронном носителе;</w:t>
      </w:r>
    </w:p>
    <w:p w:rsidR="00072E6A" w:rsidRPr="00BE3617" w:rsidRDefault="00072E6A" w:rsidP="00072E6A">
      <w:pPr>
        <w:pStyle w:val="ac"/>
        <w:numPr>
          <w:ilvl w:val="0"/>
          <w:numId w:val="2"/>
        </w:numPr>
        <w:tabs>
          <w:tab w:val="left" w:pos="1418"/>
        </w:tabs>
        <w:ind w:left="1418" w:hanging="341"/>
        <w:contextualSpacing w:val="0"/>
        <w:jc w:val="both"/>
        <w:rPr>
          <w:rFonts w:cs="Arial"/>
          <w:szCs w:val="22"/>
        </w:rPr>
      </w:pPr>
      <w:r w:rsidRPr="00BE3617">
        <w:rPr>
          <w:szCs w:val="22"/>
        </w:rPr>
        <w:t>Копии Свидетельств об аттестации сварочного оборудования.</w:t>
      </w:r>
      <w:r w:rsidRPr="00BE3617">
        <w:rPr>
          <w:rFonts w:cs="Arial"/>
          <w:b/>
          <w:szCs w:val="22"/>
        </w:rPr>
        <w:t xml:space="preserve"> Документ предоставляются контрагентом </w:t>
      </w:r>
      <w:r w:rsidRPr="00BE3617">
        <w:rPr>
          <w:rFonts w:cs="Arial"/>
          <w:b/>
          <w:szCs w:val="22"/>
          <w:u w:val="single"/>
        </w:rPr>
        <w:t>в только электронном виде</w:t>
      </w:r>
      <w:r w:rsidRPr="00BE3617">
        <w:rPr>
          <w:rFonts w:cs="Arial"/>
          <w:b/>
          <w:szCs w:val="22"/>
        </w:rPr>
        <w:t xml:space="preserve"> на электронном носителе;</w:t>
      </w:r>
    </w:p>
    <w:p w:rsidR="00072E6A" w:rsidRPr="00CE60C0" w:rsidRDefault="00072E6A" w:rsidP="00072E6A">
      <w:pPr>
        <w:pStyle w:val="ac"/>
        <w:numPr>
          <w:ilvl w:val="0"/>
          <w:numId w:val="2"/>
        </w:numPr>
        <w:tabs>
          <w:tab w:val="left" w:pos="1418"/>
        </w:tabs>
        <w:ind w:left="1418" w:hanging="341"/>
        <w:contextualSpacing w:val="0"/>
        <w:jc w:val="both"/>
        <w:rPr>
          <w:rFonts w:cs="Arial"/>
          <w:szCs w:val="22"/>
        </w:rPr>
      </w:pPr>
      <w:r w:rsidRPr="00BE3617">
        <w:rPr>
          <w:rFonts w:cs="Arial"/>
          <w:szCs w:val="22"/>
        </w:rPr>
        <w:t>Копия Политики в области ПБ, ОТ</w:t>
      </w:r>
      <w:r w:rsidRPr="00BE3617">
        <w:rPr>
          <w:szCs w:val="22"/>
        </w:rPr>
        <w:t>.</w:t>
      </w:r>
      <w:r w:rsidRPr="00BE3617">
        <w:rPr>
          <w:rFonts w:cs="Arial"/>
          <w:b/>
          <w:szCs w:val="22"/>
        </w:rPr>
        <w:t xml:space="preserve"> Документ предоставляется</w:t>
      </w:r>
      <w:r w:rsidRPr="00CE60C0">
        <w:rPr>
          <w:rFonts w:cs="Arial"/>
          <w:b/>
          <w:szCs w:val="22"/>
        </w:rPr>
        <w:t xml:space="preserve"> контрагентом </w:t>
      </w:r>
      <w:r w:rsidRPr="00CE60C0">
        <w:rPr>
          <w:rFonts w:cs="Arial"/>
          <w:b/>
          <w:szCs w:val="22"/>
          <w:u w:val="single"/>
        </w:rPr>
        <w:t>только в электронном виде</w:t>
      </w:r>
      <w:r w:rsidRPr="00CE60C0">
        <w:rPr>
          <w:rFonts w:cs="Arial"/>
          <w:b/>
          <w:szCs w:val="22"/>
        </w:rPr>
        <w:t xml:space="preserve"> на электронном носителе;</w:t>
      </w:r>
    </w:p>
    <w:p w:rsidR="00072E6A" w:rsidRPr="00CE60C0" w:rsidRDefault="00072E6A" w:rsidP="00072E6A">
      <w:pPr>
        <w:pStyle w:val="ac"/>
        <w:numPr>
          <w:ilvl w:val="0"/>
          <w:numId w:val="2"/>
        </w:numPr>
        <w:tabs>
          <w:tab w:val="left" w:pos="1418"/>
        </w:tabs>
        <w:ind w:left="1418" w:hanging="341"/>
        <w:contextualSpacing w:val="0"/>
        <w:jc w:val="both"/>
        <w:rPr>
          <w:rFonts w:cs="Arial"/>
          <w:szCs w:val="22"/>
        </w:rPr>
      </w:pPr>
      <w:r w:rsidRPr="00CE60C0">
        <w:rPr>
          <w:rFonts w:cs="Arial"/>
          <w:szCs w:val="22"/>
        </w:rPr>
        <w:t xml:space="preserve">Копия документов, подтверждающих наличие инструкций по профессиям и каждому виду выполняемых работ. </w:t>
      </w:r>
      <w:r w:rsidRPr="00CE60C0">
        <w:rPr>
          <w:rFonts w:cs="Arial"/>
          <w:b/>
          <w:szCs w:val="22"/>
        </w:rPr>
        <w:t xml:space="preserve">Документ предоставляется контрагентом </w:t>
      </w:r>
      <w:r w:rsidRPr="00CE60C0">
        <w:rPr>
          <w:rFonts w:cs="Arial"/>
          <w:b/>
          <w:szCs w:val="22"/>
          <w:u w:val="single"/>
        </w:rPr>
        <w:t>только в электронном виде</w:t>
      </w:r>
      <w:r w:rsidRPr="00CE60C0">
        <w:rPr>
          <w:rFonts w:cs="Arial"/>
          <w:b/>
          <w:szCs w:val="22"/>
        </w:rPr>
        <w:t xml:space="preserve"> на электронном носителе;</w:t>
      </w:r>
      <w:r w:rsidRPr="00CE60C0">
        <w:rPr>
          <w:rFonts w:cs="Arial"/>
          <w:szCs w:val="22"/>
        </w:rPr>
        <w:t xml:space="preserve"> </w:t>
      </w:r>
    </w:p>
    <w:p w:rsidR="00541929" w:rsidRPr="00355888" w:rsidRDefault="00541929" w:rsidP="00541929">
      <w:pPr>
        <w:pStyle w:val="ac"/>
        <w:numPr>
          <w:ilvl w:val="0"/>
          <w:numId w:val="2"/>
        </w:numPr>
        <w:tabs>
          <w:tab w:val="left" w:pos="1418"/>
        </w:tabs>
        <w:ind w:left="1418" w:hanging="341"/>
        <w:contextualSpacing w:val="0"/>
        <w:jc w:val="both"/>
        <w:rPr>
          <w:szCs w:val="22"/>
        </w:rPr>
      </w:pPr>
      <w:r w:rsidRPr="00355888">
        <w:rPr>
          <w:szCs w:val="22"/>
        </w:rPr>
        <w:t>Справка о наличии мед.службы.</w:t>
      </w:r>
      <w:r w:rsidRPr="00355888">
        <w:rPr>
          <w:rFonts w:cs="Arial"/>
          <w:b/>
          <w:szCs w:val="22"/>
        </w:rPr>
        <w:t xml:space="preserve"> Документ предоставляется контрагентом </w:t>
      </w:r>
      <w:r w:rsidRPr="00355888">
        <w:rPr>
          <w:rFonts w:cs="Arial"/>
          <w:b/>
          <w:szCs w:val="22"/>
          <w:u w:val="single"/>
        </w:rPr>
        <w:t>только в электронном виде</w:t>
      </w:r>
      <w:r w:rsidRPr="00355888">
        <w:rPr>
          <w:rFonts w:cs="Arial"/>
          <w:b/>
          <w:szCs w:val="22"/>
        </w:rPr>
        <w:t xml:space="preserve"> на электронном носителе. </w:t>
      </w:r>
      <w:r w:rsidRPr="00355888">
        <w:rPr>
          <w:rFonts w:cs="Arial"/>
          <w:szCs w:val="22"/>
        </w:rPr>
        <w:t xml:space="preserve">Допускается предоставление гарантийного письма на заключенного договора с медицинской организацией на проведение регулярных предрейсовых и послерейсовых мед. осмотров водителей транспортных средств и оказание первой и/или медицинской помощи работникам </w:t>
      </w:r>
      <w:r w:rsidRPr="00355888">
        <w:rPr>
          <w:rFonts w:cs="Arial"/>
          <w:b/>
          <w:szCs w:val="22"/>
          <w:u w:val="single"/>
        </w:rPr>
        <w:t>(подлинник)</w:t>
      </w:r>
      <w:r w:rsidRPr="00355888">
        <w:rPr>
          <w:rFonts w:cs="Arial"/>
          <w:szCs w:val="22"/>
        </w:rPr>
        <w:t>;</w:t>
      </w:r>
    </w:p>
    <w:p w:rsidR="00541929" w:rsidRPr="00355888" w:rsidRDefault="00541929" w:rsidP="00541929">
      <w:pPr>
        <w:pStyle w:val="ac"/>
        <w:numPr>
          <w:ilvl w:val="0"/>
          <w:numId w:val="2"/>
        </w:numPr>
        <w:tabs>
          <w:tab w:val="left" w:pos="1418"/>
        </w:tabs>
        <w:ind w:left="1418" w:hanging="341"/>
        <w:contextualSpacing w:val="0"/>
        <w:jc w:val="both"/>
        <w:rPr>
          <w:szCs w:val="22"/>
        </w:rPr>
      </w:pPr>
      <w:r w:rsidRPr="00355888">
        <w:rPr>
          <w:rFonts w:cs="Arial"/>
          <w:szCs w:val="22"/>
        </w:rPr>
        <w:t>Копии документов, подтверждающих наличие договорных отношений, графиков, перечней и заключительных актов по организации и проведение медицинских осмотров привлекаемого персонала.</w:t>
      </w:r>
      <w:r w:rsidRPr="00355888">
        <w:rPr>
          <w:rFonts w:cs="Arial"/>
          <w:b/>
          <w:szCs w:val="22"/>
        </w:rPr>
        <w:t xml:space="preserve"> Документ предоставляется контрагентом </w:t>
      </w:r>
      <w:r w:rsidRPr="00355888">
        <w:rPr>
          <w:rFonts w:cs="Arial"/>
          <w:b/>
          <w:szCs w:val="22"/>
          <w:u w:val="single"/>
        </w:rPr>
        <w:t>только в электронном виде</w:t>
      </w:r>
      <w:r w:rsidRPr="00355888">
        <w:rPr>
          <w:rFonts w:cs="Arial"/>
          <w:b/>
          <w:szCs w:val="22"/>
        </w:rPr>
        <w:t xml:space="preserve"> на электронном носителе;</w:t>
      </w:r>
    </w:p>
    <w:p w:rsidR="00541929" w:rsidRPr="00355888" w:rsidRDefault="00541929" w:rsidP="00541929">
      <w:pPr>
        <w:pStyle w:val="ac"/>
        <w:numPr>
          <w:ilvl w:val="0"/>
          <w:numId w:val="2"/>
        </w:numPr>
        <w:tabs>
          <w:tab w:val="left" w:pos="1418"/>
        </w:tabs>
        <w:ind w:left="1418" w:hanging="341"/>
        <w:contextualSpacing w:val="0"/>
        <w:jc w:val="both"/>
        <w:rPr>
          <w:rFonts w:cs="Arial"/>
          <w:szCs w:val="22"/>
        </w:rPr>
      </w:pPr>
      <w:r w:rsidRPr="00355888">
        <w:rPr>
          <w:rFonts w:cs="Arial"/>
          <w:szCs w:val="22"/>
        </w:rPr>
        <w:t xml:space="preserve">Гарантийное письмо об установке на транспорт, предназначенный для перевозки работников (в т.ч. легкового) системами видеорегистрации </w:t>
      </w:r>
      <w:r w:rsidRPr="00355888">
        <w:rPr>
          <w:rFonts w:cs="Arial"/>
          <w:b/>
          <w:szCs w:val="22"/>
        </w:rPr>
        <w:t>(предоставляется при условии отсутствия данной информации в Форме 9)</w:t>
      </w:r>
      <w:r w:rsidRPr="00355888">
        <w:rPr>
          <w:rFonts w:cs="Arial"/>
          <w:szCs w:val="22"/>
        </w:rPr>
        <w:t>;</w:t>
      </w:r>
    </w:p>
    <w:p w:rsidR="009623FB" w:rsidRPr="00476093" w:rsidRDefault="009623FB" w:rsidP="00523035">
      <w:pPr>
        <w:pStyle w:val="ac"/>
        <w:numPr>
          <w:ilvl w:val="0"/>
          <w:numId w:val="2"/>
        </w:numPr>
        <w:tabs>
          <w:tab w:val="left" w:pos="1418"/>
        </w:tabs>
        <w:ind w:left="1418" w:hanging="341"/>
        <w:contextualSpacing w:val="0"/>
        <w:jc w:val="both"/>
        <w:rPr>
          <w:rFonts w:cs="Arial"/>
          <w:szCs w:val="22"/>
        </w:rPr>
      </w:pPr>
      <w:r w:rsidRPr="00476093">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менее </w:t>
      </w:r>
      <w:r w:rsidR="00EF5DDD">
        <w:rPr>
          <w:rFonts w:cs="Arial"/>
          <w:szCs w:val="22"/>
        </w:rPr>
        <w:t>3</w:t>
      </w:r>
      <w:r w:rsidRPr="00476093">
        <w:rPr>
          <w:rFonts w:cs="Arial"/>
          <w:szCs w:val="22"/>
        </w:rPr>
        <w:t xml:space="preserve"> месяцев после даты окончания приема оферт;</w:t>
      </w:r>
    </w:p>
    <w:p w:rsidR="006D1A4F" w:rsidRPr="003902C4" w:rsidRDefault="006D1A4F" w:rsidP="006D1A4F">
      <w:pPr>
        <w:pStyle w:val="ac"/>
        <w:numPr>
          <w:ilvl w:val="0"/>
          <w:numId w:val="2"/>
        </w:numPr>
        <w:tabs>
          <w:tab w:val="left" w:pos="1418"/>
        </w:tabs>
        <w:ind w:left="1418" w:hanging="341"/>
        <w:contextualSpacing w:val="0"/>
        <w:jc w:val="both"/>
        <w:rPr>
          <w:rFonts w:cs="Arial"/>
          <w:szCs w:val="22"/>
        </w:rPr>
      </w:pPr>
      <w:r w:rsidRPr="003902C4">
        <w:rPr>
          <w:rFonts w:cs="Arial"/>
          <w:szCs w:val="22"/>
        </w:rPr>
        <w:t>Письмо (Форма №</w:t>
      </w:r>
      <w:r w:rsidR="003902C4" w:rsidRPr="003902C4">
        <w:rPr>
          <w:rFonts w:cs="Arial"/>
          <w:szCs w:val="22"/>
        </w:rPr>
        <w:t>10</w:t>
      </w:r>
      <w:r w:rsidRPr="003902C4">
        <w:rPr>
          <w:rFonts w:cs="Arial"/>
          <w:szCs w:val="22"/>
        </w:rPr>
        <w:t>) за подписью руководителя контрагента об отсутствии изменений в уставных и регистрационных документах контрагента (в случае, если данные документы были ранее переданы на ОАО «Славнефть-ЯНОС» и в них не вносились изменения), либо копии уставных и регистрационных документах, заверенные подписью и печатью контрагента (в случае, если данные документы ранее не передавались на ОАО «Славнефть-ЯНОС»,</w:t>
      </w:r>
      <w:r w:rsidR="00541929">
        <w:rPr>
          <w:rFonts w:cs="Arial"/>
          <w:szCs w:val="22"/>
        </w:rPr>
        <w:t xml:space="preserve"> или в них вносились изменения);</w:t>
      </w:r>
    </w:p>
    <w:p w:rsidR="009623FB" w:rsidRPr="003902C4" w:rsidRDefault="009623FB" w:rsidP="009623FB">
      <w:pPr>
        <w:pStyle w:val="ac"/>
        <w:numPr>
          <w:ilvl w:val="0"/>
          <w:numId w:val="2"/>
        </w:numPr>
        <w:tabs>
          <w:tab w:val="left" w:pos="1418"/>
        </w:tabs>
        <w:ind w:left="1418" w:hanging="341"/>
        <w:contextualSpacing w:val="0"/>
        <w:jc w:val="both"/>
        <w:rPr>
          <w:rFonts w:cs="Arial"/>
          <w:szCs w:val="22"/>
        </w:rPr>
      </w:pPr>
      <w:r w:rsidRPr="003902C4">
        <w:rPr>
          <w:rFonts w:cs="Arial"/>
        </w:rPr>
        <w:t xml:space="preserve">Опись документов технической части оферты </w:t>
      </w:r>
      <w:r w:rsidRPr="003902C4">
        <w:rPr>
          <w:rFonts w:cs="Arial"/>
          <w:szCs w:val="22"/>
        </w:rPr>
        <w:t>(подписанная уполномоченным лицом и заверенная печатью участника закупки)</w:t>
      </w:r>
      <w:r w:rsidRPr="003902C4">
        <w:rPr>
          <w:rFonts w:cs="Arial"/>
        </w:rPr>
        <w:t>.</w:t>
      </w:r>
    </w:p>
    <w:p w:rsidR="00DE7BED" w:rsidRPr="003902C4" w:rsidRDefault="00DE7BED" w:rsidP="00DE7BED">
      <w:pPr>
        <w:ind w:firstLine="720"/>
        <w:jc w:val="both"/>
        <w:rPr>
          <w:rFonts w:cs="Arial"/>
          <w:szCs w:val="22"/>
        </w:rPr>
      </w:pPr>
      <w:r w:rsidRPr="003902C4">
        <w:rPr>
          <w:rFonts w:cs="Arial"/>
          <w:szCs w:val="22"/>
        </w:rPr>
        <w:t>коммерческая часть:</w:t>
      </w:r>
    </w:p>
    <w:p w:rsidR="003F4095" w:rsidRPr="003902C4" w:rsidRDefault="003F4095" w:rsidP="003F4095">
      <w:pPr>
        <w:pStyle w:val="ac"/>
        <w:numPr>
          <w:ilvl w:val="0"/>
          <w:numId w:val="2"/>
        </w:numPr>
        <w:tabs>
          <w:tab w:val="left" w:pos="1418"/>
        </w:tabs>
        <w:ind w:left="1418" w:hanging="341"/>
        <w:contextualSpacing w:val="0"/>
        <w:jc w:val="both"/>
        <w:rPr>
          <w:rFonts w:cs="Arial"/>
          <w:szCs w:val="22"/>
        </w:rPr>
      </w:pPr>
      <w:r w:rsidRPr="003902C4">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r w:rsidR="00556E00">
        <w:rPr>
          <w:rFonts w:cs="Arial"/>
          <w:szCs w:val="22"/>
        </w:rPr>
        <w:t xml:space="preserve"> (по каждому лоту отдельно)</w:t>
      </w:r>
      <w:r w:rsidRPr="003902C4">
        <w:rPr>
          <w:rFonts w:cs="Arial"/>
          <w:szCs w:val="22"/>
        </w:rPr>
        <w:t>;</w:t>
      </w:r>
    </w:p>
    <w:p w:rsidR="003F4095" w:rsidRPr="00530E81" w:rsidRDefault="003F4095" w:rsidP="003F4095">
      <w:pPr>
        <w:pStyle w:val="ac"/>
        <w:numPr>
          <w:ilvl w:val="0"/>
          <w:numId w:val="2"/>
        </w:numPr>
        <w:tabs>
          <w:tab w:val="left" w:pos="1418"/>
        </w:tabs>
        <w:ind w:left="1418" w:hanging="341"/>
        <w:contextualSpacing w:val="0"/>
        <w:jc w:val="both"/>
        <w:rPr>
          <w:rFonts w:cs="Arial"/>
          <w:szCs w:val="22"/>
        </w:rPr>
      </w:pPr>
      <w:r w:rsidRPr="00530E81">
        <w:rPr>
          <w:rFonts w:cs="Arial"/>
          <w:szCs w:val="22"/>
        </w:rPr>
        <w:t>Договор подряда с Приложениями к нему, подписанные и скрепленные печатью организации в редакции Заказчика</w:t>
      </w:r>
      <w:r w:rsidR="00556E00" w:rsidRPr="00530E81">
        <w:rPr>
          <w:rFonts w:cs="Arial"/>
          <w:szCs w:val="22"/>
        </w:rPr>
        <w:t xml:space="preserve"> (по каждому лоту отдельно)</w:t>
      </w:r>
      <w:r w:rsidRPr="00530E81">
        <w:rPr>
          <w:rFonts w:cs="Arial"/>
          <w:szCs w:val="22"/>
        </w:rPr>
        <w:t>, в 2-х экземплярах (Форма 3);</w:t>
      </w:r>
    </w:p>
    <w:p w:rsidR="0090353E" w:rsidRPr="00705F7E" w:rsidRDefault="000548CD" w:rsidP="003F4095">
      <w:pPr>
        <w:pStyle w:val="ac"/>
        <w:numPr>
          <w:ilvl w:val="0"/>
          <w:numId w:val="2"/>
        </w:numPr>
        <w:tabs>
          <w:tab w:val="left" w:pos="1418"/>
        </w:tabs>
        <w:ind w:left="1418" w:hanging="341"/>
        <w:contextualSpacing w:val="0"/>
        <w:jc w:val="both"/>
        <w:rPr>
          <w:rFonts w:cs="Arial"/>
          <w:szCs w:val="22"/>
        </w:rPr>
      </w:pPr>
      <w:r w:rsidRPr="00705F7E">
        <w:rPr>
          <w:rFonts w:cs="Arial"/>
          <w:szCs w:val="22"/>
        </w:rPr>
        <w:t>Локальные ресурсные сметные расчеты, выполненные на основании локальн</w:t>
      </w:r>
      <w:r w:rsidR="00C1210D" w:rsidRPr="00705F7E">
        <w:rPr>
          <w:rFonts w:cs="Arial"/>
          <w:szCs w:val="22"/>
        </w:rPr>
        <w:t>ых</w:t>
      </w:r>
      <w:r w:rsidRPr="00705F7E">
        <w:rPr>
          <w:rFonts w:cs="Arial"/>
          <w:szCs w:val="22"/>
        </w:rPr>
        <w:t xml:space="preserve"> смет №</w:t>
      </w:r>
      <w:r w:rsidR="00705F7E" w:rsidRPr="00705F7E">
        <w:rPr>
          <w:rFonts w:cs="Arial"/>
          <w:szCs w:val="22"/>
        </w:rPr>
        <w:t>135-2018, 58/18, 59/18, 01:00131, 01:00142 (по лоту №1); 133-2018, 49/18, 50/18, 01:00129, 01:00125 (по лоту №2)</w:t>
      </w:r>
      <w:r w:rsidRPr="00705F7E">
        <w:rPr>
          <w:rFonts w:cs="Arial"/>
          <w:szCs w:val="22"/>
        </w:rPr>
        <w:t xml:space="preserve">. </w:t>
      </w:r>
      <w:r w:rsidRPr="00705F7E">
        <w:rPr>
          <w:rFonts w:cs="Arial"/>
          <w:b/>
          <w:szCs w:val="22"/>
        </w:rPr>
        <w:t xml:space="preserve">Сметные расчёты предоставляются контрагентом </w:t>
      </w:r>
      <w:r w:rsidRPr="00705F7E">
        <w:rPr>
          <w:rFonts w:cs="Arial"/>
          <w:b/>
          <w:szCs w:val="22"/>
          <w:u w:val="single"/>
        </w:rPr>
        <w:t>в только электронном виде</w:t>
      </w:r>
      <w:r w:rsidRPr="00705F7E">
        <w:rPr>
          <w:rFonts w:cs="Arial"/>
          <w:b/>
          <w:szCs w:val="22"/>
        </w:rPr>
        <w:t xml:space="preserve"> на электронном носителе, в формате World или Excel</w:t>
      </w:r>
      <w:r w:rsidR="00F1242F" w:rsidRPr="00705F7E">
        <w:rPr>
          <w:rFonts w:cs="Arial"/>
          <w:b/>
          <w:szCs w:val="22"/>
        </w:rPr>
        <w:t>;</w:t>
      </w:r>
    </w:p>
    <w:p w:rsidR="001172A1" w:rsidRPr="00530E81" w:rsidRDefault="001172A1" w:rsidP="001172A1">
      <w:pPr>
        <w:pStyle w:val="ac"/>
        <w:numPr>
          <w:ilvl w:val="0"/>
          <w:numId w:val="2"/>
        </w:numPr>
        <w:tabs>
          <w:tab w:val="left" w:pos="1418"/>
        </w:tabs>
        <w:ind w:left="1418" w:hanging="341"/>
        <w:contextualSpacing w:val="0"/>
        <w:jc w:val="both"/>
        <w:rPr>
          <w:rFonts w:cs="Arial"/>
          <w:szCs w:val="22"/>
        </w:rPr>
      </w:pPr>
      <w:r w:rsidRPr="00530E81">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1172A1" w:rsidRPr="00530E81" w:rsidRDefault="001172A1" w:rsidP="001172A1">
      <w:pPr>
        <w:pStyle w:val="ac"/>
        <w:numPr>
          <w:ilvl w:val="0"/>
          <w:numId w:val="2"/>
        </w:numPr>
        <w:tabs>
          <w:tab w:val="left" w:pos="1418"/>
        </w:tabs>
        <w:ind w:left="1418" w:hanging="341"/>
        <w:contextualSpacing w:val="0"/>
        <w:jc w:val="both"/>
        <w:rPr>
          <w:rFonts w:cs="Arial"/>
          <w:szCs w:val="22"/>
        </w:rPr>
      </w:pPr>
      <w:r w:rsidRPr="00530E81">
        <w:rPr>
          <w:rFonts w:cs="Arial"/>
          <w:szCs w:val="22"/>
        </w:rPr>
        <w:t xml:space="preserve">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w:t>
      </w:r>
      <w:r w:rsidRPr="00530E81">
        <w:rPr>
          <w:rFonts w:cs="Arial"/>
          <w:b/>
          <w:szCs w:val="22"/>
          <w:u w:val="single"/>
        </w:rPr>
        <w:t>в течении 7 рабочих дней</w:t>
      </w:r>
      <w:r w:rsidRPr="00530E81">
        <w:rPr>
          <w:rFonts w:cs="Arial"/>
          <w:szCs w:val="22"/>
        </w:rPr>
        <w:t xml:space="preserve"> после признания претендента победителем тендера;</w:t>
      </w:r>
    </w:p>
    <w:p w:rsidR="007213B3" w:rsidRPr="00DB475F" w:rsidRDefault="007213B3" w:rsidP="007213B3">
      <w:pPr>
        <w:pStyle w:val="ac"/>
        <w:numPr>
          <w:ilvl w:val="0"/>
          <w:numId w:val="2"/>
        </w:numPr>
        <w:tabs>
          <w:tab w:val="left" w:pos="1418"/>
        </w:tabs>
        <w:ind w:left="1418" w:hanging="341"/>
        <w:contextualSpacing w:val="0"/>
        <w:jc w:val="both"/>
        <w:rPr>
          <w:rFonts w:cs="Arial"/>
          <w:szCs w:val="22"/>
        </w:rPr>
      </w:pPr>
      <w:r w:rsidRPr="003902C4">
        <w:rPr>
          <w:rFonts w:cs="Arial"/>
          <w:szCs w:val="22"/>
        </w:rPr>
        <w:t xml:space="preserve">Письмо подтверждающее отсутствие необходимости в одобрении сделки как крупной органами управления контрагента либо, если для контрагента сделка является крупной – подтверждающее факт одобрения данной сделки уполномоченным органом управления контрагента (по одному из двух </w:t>
      </w:r>
      <w:r w:rsidR="00C04C39" w:rsidRPr="003902C4">
        <w:rPr>
          <w:rFonts w:cs="Arial"/>
          <w:szCs w:val="22"/>
        </w:rPr>
        <w:t>вариантов Формы</w:t>
      </w:r>
      <w:r w:rsidRPr="003902C4">
        <w:rPr>
          <w:rFonts w:cs="Arial"/>
          <w:szCs w:val="22"/>
        </w:rPr>
        <w:t xml:space="preserve"> №1</w:t>
      </w:r>
      <w:r w:rsidR="003902C4" w:rsidRPr="003902C4">
        <w:rPr>
          <w:rFonts w:cs="Arial"/>
          <w:szCs w:val="22"/>
        </w:rPr>
        <w:t>1</w:t>
      </w:r>
      <w:r w:rsidRPr="003902C4">
        <w:rPr>
          <w:rFonts w:cs="Arial"/>
          <w:szCs w:val="22"/>
        </w:rPr>
        <w:t>), подписанное</w:t>
      </w:r>
      <w:r w:rsidRPr="00DB475F">
        <w:rPr>
          <w:rFonts w:cs="Arial"/>
          <w:szCs w:val="22"/>
        </w:rPr>
        <w:t xml:space="preserve"> уполномоченным лицом и заверенная печатью участника закупки);</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286C0F">
        <w:rPr>
          <w:rFonts w:cs="Arial"/>
          <w:szCs w:val="22"/>
        </w:rPr>
        <w:t xml:space="preserve">на ПДО </w:t>
      </w:r>
      <w:r w:rsidR="003523B8" w:rsidRPr="00286C0F">
        <w:rPr>
          <w:rFonts w:cs="Arial"/>
          <w:szCs w:val="22"/>
        </w:rPr>
        <w:t>№</w:t>
      </w:r>
      <w:r w:rsidR="00286C0F" w:rsidRPr="00286C0F">
        <w:rPr>
          <w:rFonts w:cs="Arial"/>
          <w:szCs w:val="22"/>
        </w:rPr>
        <w:t>485</w:t>
      </w:r>
      <w:r w:rsidR="003523B8" w:rsidRPr="00286C0F">
        <w:rPr>
          <w:rFonts w:cs="Arial"/>
          <w:szCs w:val="22"/>
        </w:rPr>
        <w:t>-КР</w:t>
      </w:r>
      <w:r w:rsidR="003523B8" w:rsidRPr="0088163B">
        <w:rPr>
          <w:rFonts w:cs="Arial"/>
          <w:szCs w:val="22"/>
        </w:rPr>
        <w:t>-</w:t>
      </w:r>
      <w:r w:rsidR="003523B8" w:rsidRPr="002B10A8">
        <w:rPr>
          <w:rFonts w:cs="Arial"/>
          <w:szCs w:val="22"/>
        </w:rPr>
        <w:t>201</w:t>
      </w:r>
      <w:r w:rsidR="00BD3FA6">
        <w:rPr>
          <w:rFonts w:cs="Arial"/>
          <w:szCs w:val="22"/>
        </w:rPr>
        <w:t>8</w:t>
      </w:r>
      <w:r w:rsidRPr="00F77D3A">
        <w:rPr>
          <w:rFonts w:cs="Arial"/>
          <w:color w:val="FF0000"/>
          <w:szCs w:val="22"/>
        </w:rPr>
        <w:t xml:space="preserve"> </w:t>
      </w:r>
      <w:r w:rsidR="002E6036">
        <w:rPr>
          <w:rFonts w:cs="Arial"/>
          <w:szCs w:val="22"/>
        </w:rPr>
        <w:t>от 26 сентября 2018 год</w:t>
      </w:r>
      <w:r w:rsidR="002E6036" w:rsidRPr="002E6036">
        <w:rPr>
          <w:rFonts w:cs="Arial"/>
          <w:szCs w:val="22"/>
        </w:rPr>
        <w:t>а</w:t>
      </w:r>
      <w:r w:rsidRPr="002E6036">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2E6036" w:rsidRPr="002E571A" w:rsidRDefault="002E6036" w:rsidP="002E6036">
      <w:pPr>
        <w:pStyle w:val="ac"/>
        <w:ind w:left="1134"/>
        <w:contextualSpacing w:val="0"/>
        <w:jc w:val="both"/>
        <w:rPr>
          <w:rFonts w:cs="Arial"/>
          <w:szCs w:val="22"/>
        </w:rPr>
      </w:pP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6"/>
        </w:rPr>
        <w:t xml:space="preserve">ч/б, с разрешением не выше 200 </w:t>
      </w:r>
      <w:r w:rsidRPr="000C2E80">
        <w:rPr>
          <w:rStyle w:val="aff6"/>
          <w:lang w:val="en-US"/>
        </w:rPr>
        <w:t>dpi</w:t>
      </w:r>
      <w:r w:rsidRPr="002E571A">
        <w:rPr>
          <w:rFonts w:cs="Arial"/>
          <w:kern w:val="28"/>
        </w:rPr>
        <w:t>.</w:t>
      </w:r>
      <w:r>
        <w:rPr>
          <w:rFonts w:cs="Arial"/>
          <w:kern w:val="28"/>
        </w:rPr>
        <w:t>,</w:t>
      </w:r>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2E6036" w:rsidP="00DE7BED">
      <w:pPr>
        <w:ind w:left="708"/>
        <w:jc w:val="both"/>
        <w:rPr>
          <w:rFonts w:cs="Arial"/>
          <w:b/>
          <w:szCs w:val="22"/>
        </w:rPr>
      </w:pPr>
      <w:r>
        <w:rPr>
          <w:rFonts w:cs="Arial"/>
          <w:b/>
          <w:szCs w:val="22"/>
        </w:rPr>
        <w:t>Начало приема оферт – «26</w:t>
      </w:r>
      <w:r w:rsidR="00DE7BED" w:rsidRPr="002E571A">
        <w:rPr>
          <w:rFonts w:cs="Arial"/>
          <w:b/>
          <w:szCs w:val="22"/>
        </w:rPr>
        <w:t xml:space="preserve">» </w:t>
      </w:r>
      <w:r>
        <w:rPr>
          <w:rFonts w:cs="Arial"/>
          <w:b/>
          <w:szCs w:val="22"/>
        </w:rPr>
        <w:t xml:space="preserve">сентября 2018 </w:t>
      </w:r>
      <w:r w:rsidR="00DE7BED" w:rsidRPr="002E571A">
        <w:rPr>
          <w:rFonts w:cs="Arial"/>
          <w:b/>
          <w:szCs w:val="22"/>
        </w:rPr>
        <w:t>года.</w:t>
      </w:r>
    </w:p>
    <w:p w:rsidR="00DE7BED" w:rsidRPr="002E571A" w:rsidRDefault="002E6036" w:rsidP="00DE7BED">
      <w:pPr>
        <w:ind w:left="708"/>
        <w:jc w:val="both"/>
        <w:rPr>
          <w:rFonts w:cs="Arial"/>
          <w:b/>
          <w:szCs w:val="22"/>
        </w:rPr>
      </w:pPr>
      <w:r>
        <w:rPr>
          <w:rFonts w:cs="Arial"/>
          <w:b/>
          <w:szCs w:val="22"/>
        </w:rPr>
        <w:t>Окончание приема оферт – 16</w:t>
      </w:r>
      <w:r w:rsidR="00DE7BED" w:rsidRPr="002E571A">
        <w:rPr>
          <w:rFonts w:cs="Arial"/>
          <w:b/>
          <w:szCs w:val="22"/>
        </w:rPr>
        <w:t>:</w:t>
      </w:r>
      <w:r>
        <w:rPr>
          <w:rFonts w:cs="Arial"/>
          <w:b/>
          <w:szCs w:val="22"/>
        </w:rPr>
        <w:t>00 (МСК) «17</w:t>
      </w:r>
      <w:r w:rsidR="00DE7BED" w:rsidRPr="002E571A">
        <w:rPr>
          <w:rFonts w:cs="Arial"/>
          <w:b/>
          <w:szCs w:val="22"/>
        </w:rPr>
        <w:t xml:space="preserve">» </w:t>
      </w:r>
      <w:r>
        <w:rPr>
          <w:rFonts w:cs="Arial"/>
          <w:b/>
          <w:szCs w:val="22"/>
        </w:rPr>
        <w:t xml:space="preserve">октября 2018 </w:t>
      </w:r>
      <w:r w:rsidR="00DE7BED" w:rsidRPr="002E571A">
        <w:rPr>
          <w:rFonts w:cs="Arial"/>
          <w:b/>
          <w:szCs w:val="22"/>
        </w:rPr>
        <w:t>года.</w:t>
      </w:r>
    </w:p>
    <w:p w:rsidR="00DE7BED" w:rsidRPr="002E571A" w:rsidRDefault="00DE7BED" w:rsidP="00DE7BED">
      <w:pPr>
        <w:ind w:left="708"/>
        <w:jc w:val="both"/>
        <w:rPr>
          <w:rFonts w:cs="Arial"/>
          <w:b/>
          <w:szCs w:val="22"/>
        </w:rPr>
      </w:pPr>
      <w:r w:rsidRPr="002E571A">
        <w:rPr>
          <w:rFonts w:cs="Arial"/>
          <w:b/>
          <w:szCs w:val="22"/>
        </w:rPr>
        <w:t>Срок для о</w:t>
      </w:r>
      <w:r w:rsidR="002E6036">
        <w:rPr>
          <w:rFonts w:cs="Arial"/>
          <w:b/>
          <w:szCs w:val="22"/>
        </w:rPr>
        <w:t xml:space="preserve">пределения победителя – до «01» декабря 2018 </w:t>
      </w:r>
      <w:r w:rsidRPr="002E571A">
        <w:rPr>
          <w:rFonts w:cs="Arial"/>
          <w:b/>
          <w:szCs w:val="22"/>
        </w:rPr>
        <w:t>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w:t>
      </w:r>
      <w:r w:rsidR="002E6036">
        <w:rPr>
          <w:rFonts w:cs="Arial"/>
          <w:szCs w:val="22"/>
        </w:rPr>
        <w:t xml:space="preserve">ния, полученные не позднее «12» октября 2018 </w:t>
      </w:r>
      <w:r w:rsidRPr="002E571A">
        <w:rPr>
          <w:rFonts w:cs="Arial"/>
          <w:szCs w:val="22"/>
        </w:rPr>
        <w:t xml:space="preserve">года. Ответ с разъяснениями вместе с указанием сути поступившего запроса одновременно будет доведен до сведения всех получателей настоящего </w:t>
      </w:r>
      <w:r w:rsidR="00952F4D" w:rsidRPr="002E571A">
        <w:rPr>
          <w:rFonts w:cs="Arial"/>
          <w:szCs w:val="22"/>
        </w:rPr>
        <w:t>предложения без</w:t>
      </w:r>
      <w:r w:rsidRPr="002E571A">
        <w:rPr>
          <w:rFonts w:cs="Arial"/>
          <w:szCs w:val="22"/>
        </w:rPr>
        <w:t xml:space="preserve"> указания источника поступления.</w:t>
      </w:r>
    </w:p>
    <w:p w:rsidR="00DE7BED" w:rsidRPr="002E571A" w:rsidRDefault="00DE7BED" w:rsidP="00DE7BED">
      <w:pPr>
        <w:ind w:firstLine="708"/>
        <w:jc w:val="both"/>
        <w:rPr>
          <w:rFonts w:cs="Arial"/>
          <w:szCs w:val="22"/>
        </w:rPr>
      </w:pPr>
      <w:r w:rsidRPr="002E571A">
        <w:rPr>
          <w:rFonts w:cs="Arial"/>
          <w:szCs w:val="22"/>
        </w:rPr>
        <w:t>По вопросам обращаться:</w:t>
      </w:r>
    </w:p>
    <w:p w:rsidR="002E6036" w:rsidRDefault="002E6036" w:rsidP="00DE7BED">
      <w:pPr>
        <w:ind w:firstLine="708"/>
        <w:jc w:val="both"/>
        <w:rPr>
          <w:rFonts w:cs="Arial"/>
          <w:szCs w:val="22"/>
        </w:rPr>
      </w:pPr>
      <w:r w:rsidRPr="00F7387C">
        <w:rPr>
          <w:rFonts w:cs="Arial"/>
          <w:szCs w:val="22"/>
        </w:rPr>
        <w:t xml:space="preserve">Ведущему специалисту Тендерного комитета ОАО «Славнефть-ЯНОС» Груздеву Александру Александровичу. Контактные данные: (4852) 49-91-35, Е-mail: </w:t>
      </w:r>
      <w:hyperlink r:id="rId7" w:history="1">
        <w:r w:rsidRPr="00F7387C">
          <w:rPr>
            <w:rFonts w:cs="Arial"/>
            <w:szCs w:val="22"/>
          </w:rPr>
          <w:t>GruzdevAA@yanos.slavneft.ru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w:t>
      </w:r>
      <w:r w:rsidR="00952F4D" w:rsidRPr="002E571A">
        <w:rPr>
          <w:rFonts w:cs="Arial"/>
          <w:szCs w:val="22"/>
        </w:rPr>
        <w:t>сайте не</w:t>
      </w:r>
      <w:r w:rsidRPr="002E571A">
        <w:rPr>
          <w:rFonts w:cs="Arial"/>
          <w:szCs w:val="22"/>
        </w:rPr>
        <w:t xml:space="preserve">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0B73AB">
      <w:pPr>
        <w:pStyle w:val="ac"/>
        <w:numPr>
          <w:ilvl w:val="0"/>
          <w:numId w:val="2"/>
        </w:numPr>
        <w:spacing w:before="0"/>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0B73AB">
      <w:pPr>
        <w:pStyle w:val="ac"/>
        <w:numPr>
          <w:ilvl w:val="0"/>
          <w:numId w:val="2"/>
        </w:numPr>
        <w:spacing w:before="0"/>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0B73AB">
      <w:pPr>
        <w:pStyle w:val="ac"/>
        <w:numPr>
          <w:ilvl w:val="0"/>
          <w:numId w:val="2"/>
        </w:numPr>
        <w:spacing w:before="0"/>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705E39">
        <w:rPr>
          <w:rFonts w:cs="Arial"/>
          <w:szCs w:val="22"/>
        </w:rPr>
        <w:t>3</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 xml:space="preserve">Если участник закупки не выполнил условия настоящего предложения делать </w:t>
      </w:r>
      <w:r w:rsidR="00952F4D" w:rsidRPr="002E571A">
        <w:rPr>
          <w:rFonts w:cs="Arial"/>
          <w:szCs w:val="22"/>
        </w:rPr>
        <w:t>оферты в</w:t>
      </w:r>
      <w:r w:rsidRPr="002E571A">
        <w:rPr>
          <w:rFonts w:cs="Arial"/>
          <w:szCs w:val="22"/>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Pr="001D0E4A"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+7 (4852) 49-93-33, электронная почта hotline@yanos.slavneft.ru.</w:t>
      </w:r>
    </w:p>
    <w:p w:rsidR="00286C0F" w:rsidRPr="00286C0F" w:rsidRDefault="00286C0F" w:rsidP="004910B6">
      <w:pPr>
        <w:spacing w:before="0"/>
        <w:rPr>
          <w:sz w:val="16"/>
          <w:szCs w:val="16"/>
        </w:rPr>
      </w:pPr>
    </w:p>
    <w:p w:rsidR="00DE7BED" w:rsidRPr="00B445D7" w:rsidRDefault="00DE7BED" w:rsidP="004910B6">
      <w:pPr>
        <w:spacing w:before="0"/>
      </w:pPr>
      <w:r w:rsidRPr="00780A52">
        <w:t>Перечень документов в сост</w:t>
      </w:r>
      <w:r w:rsidR="00E85DE8" w:rsidRPr="00780A52">
        <w:t xml:space="preserve">аве Предложения </w:t>
      </w:r>
      <w:r w:rsidR="00E85DE8" w:rsidRPr="0088163B">
        <w:t xml:space="preserve">делать </w:t>
      </w:r>
      <w:r w:rsidR="00E85DE8" w:rsidRPr="00286C0F">
        <w:t>оферты №</w:t>
      </w:r>
      <w:r w:rsidR="00286C0F" w:rsidRPr="00286C0F">
        <w:t>485</w:t>
      </w:r>
      <w:r w:rsidR="00E85DE8" w:rsidRPr="00286C0F">
        <w:t>-КР-</w:t>
      </w:r>
      <w:r w:rsidR="00E85DE8" w:rsidRPr="00780A52">
        <w:t>201</w:t>
      </w:r>
      <w:r w:rsidR="00BD3FA6">
        <w:t>8</w:t>
      </w:r>
      <w:r w:rsidRPr="00B445D7">
        <w:t xml:space="preserve"> от </w:t>
      </w:r>
      <w:r w:rsidR="000B73AB" w:rsidRPr="000B73AB">
        <w:t>26.09.2018 г</w:t>
      </w:r>
      <w:r w:rsidRPr="000B73AB">
        <w:t>:</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 xml:space="preserve">Извещение о согласии сделать </w:t>
      </w:r>
      <w:r w:rsidR="00A779F4" w:rsidRPr="00B25A57">
        <w:t>оферту» в</w:t>
      </w:r>
      <w:r w:rsidRPr="00B25A57">
        <w:t xml:space="preserve">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A632B" w:rsidRDefault="00923CDA" w:rsidP="004910B6">
      <w:pPr>
        <w:spacing w:before="0"/>
      </w:pPr>
      <w:r w:rsidRPr="003A632B">
        <w:t xml:space="preserve">7. </w:t>
      </w:r>
      <w:r w:rsidR="00B25A57" w:rsidRPr="003A632B">
        <w:t>Форма «</w:t>
      </w:r>
      <w:r w:rsidR="003A632B" w:rsidRPr="003A632B">
        <w:rPr>
          <w:rFonts w:cs="Arial"/>
          <w:szCs w:val="22"/>
        </w:rPr>
        <w:t xml:space="preserve">Справка о заключенных и выполненных договорах по </w:t>
      </w:r>
      <w:r w:rsidR="003A632B" w:rsidRPr="00550706">
        <w:rPr>
          <w:rFonts w:cs="Arial"/>
          <w:szCs w:val="22"/>
        </w:rPr>
        <w:t xml:space="preserve">предмету </w:t>
      </w:r>
      <w:r w:rsidR="003A632B" w:rsidRPr="004C3FCD">
        <w:rPr>
          <w:rFonts w:cs="Arial"/>
          <w:szCs w:val="22"/>
        </w:rPr>
        <w:t xml:space="preserve">закупки за </w:t>
      </w:r>
      <w:r w:rsidR="00550706" w:rsidRPr="004C3FCD">
        <w:rPr>
          <w:rFonts w:cs="Arial"/>
          <w:szCs w:val="22"/>
        </w:rPr>
        <w:t>2015-2017</w:t>
      </w:r>
      <w:r w:rsidR="00550706">
        <w:rPr>
          <w:rFonts w:cs="Arial"/>
          <w:szCs w:val="22"/>
        </w:rPr>
        <w:t xml:space="preserve"> г.г.</w:t>
      </w:r>
      <w:r w:rsidR="00B25A57" w:rsidRPr="003A632B">
        <w:t>»</w:t>
      </w:r>
      <w:r w:rsidRPr="003A632B">
        <w:t xml:space="preserve"> в 1 экз.</w:t>
      </w:r>
    </w:p>
    <w:p w:rsidR="00BA2B15" w:rsidRDefault="00BA2B15" w:rsidP="004910B6">
      <w:pPr>
        <w:spacing w:before="0"/>
      </w:pPr>
      <w:r w:rsidRPr="00F167A3">
        <w:rPr>
          <w:rFonts w:cs="Arial"/>
          <w:szCs w:val="22"/>
        </w:rPr>
        <w:t xml:space="preserve">8. </w:t>
      </w:r>
      <w:r w:rsidRPr="00F167A3">
        <w:t>Форма</w:t>
      </w:r>
      <w:r w:rsidRPr="00F167A3">
        <w:rPr>
          <w:rFonts w:cs="Arial"/>
          <w:szCs w:val="22"/>
        </w:rPr>
        <w:t xml:space="preserve"> «Справка о кадровых ресурсах» в 1 экз</w:t>
      </w:r>
      <w:r w:rsidRPr="00F167A3">
        <w:t>.</w:t>
      </w:r>
    </w:p>
    <w:p w:rsidR="006518C8" w:rsidRDefault="006518C8" w:rsidP="006518C8">
      <w:pPr>
        <w:spacing w:before="0"/>
      </w:pPr>
      <w:r w:rsidRPr="00F53297">
        <w:t>9. Форма «Справка о наличии производственных мощностей» в 1 экз</w:t>
      </w:r>
      <w:r w:rsidRPr="00F167A3">
        <w:t>.</w:t>
      </w:r>
    </w:p>
    <w:p w:rsidR="00AE23C8" w:rsidRPr="003902C4" w:rsidRDefault="006518C8" w:rsidP="00AE23C8">
      <w:pPr>
        <w:spacing w:before="0"/>
        <w:rPr>
          <w:rFonts w:cs="Arial"/>
          <w:szCs w:val="22"/>
        </w:rPr>
      </w:pPr>
      <w:r>
        <w:rPr>
          <w:rFonts w:cs="Arial"/>
          <w:szCs w:val="22"/>
        </w:rPr>
        <w:t>10</w:t>
      </w:r>
      <w:r w:rsidR="00AE23C8" w:rsidRPr="00476093">
        <w:rPr>
          <w:rFonts w:cs="Arial"/>
          <w:szCs w:val="22"/>
        </w:rPr>
        <w:t xml:space="preserve">. </w:t>
      </w:r>
      <w:r w:rsidR="00AE23C8" w:rsidRPr="003902C4">
        <w:rPr>
          <w:rFonts w:cs="Arial"/>
          <w:szCs w:val="22"/>
        </w:rPr>
        <w:t>Форма «Об отсутствии изменений в уставных и регистрационных документах контрагента» в 1 экз.</w:t>
      </w:r>
    </w:p>
    <w:p w:rsidR="00AE23C8" w:rsidRDefault="00AE23C8" w:rsidP="00AE23C8">
      <w:pPr>
        <w:spacing w:before="0"/>
        <w:rPr>
          <w:rFonts w:cs="Arial"/>
          <w:szCs w:val="22"/>
        </w:rPr>
      </w:pPr>
      <w:r w:rsidRPr="003902C4">
        <w:rPr>
          <w:rFonts w:cs="Arial"/>
          <w:szCs w:val="22"/>
        </w:rPr>
        <w:t>1</w:t>
      </w:r>
      <w:r w:rsidR="006518C8" w:rsidRPr="003902C4">
        <w:rPr>
          <w:rFonts w:cs="Arial"/>
          <w:szCs w:val="22"/>
        </w:rPr>
        <w:t>1</w:t>
      </w:r>
      <w:r w:rsidRPr="003902C4">
        <w:rPr>
          <w:rFonts w:cs="Arial"/>
          <w:szCs w:val="22"/>
        </w:rPr>
        <w:t>. Форма «Письмо о размере сделки» в 1 экз.</w:t>
      </w:r>
    </w:p>
    <w:p w:rsidR="00EA588D" w:rsidRPr="003902C4" w:rsidRDefault="00EA588D" w:rsidP="00AE23C8">
      <w:pPr>
        <w:spacing w:before="0"/>
        <w:rPr>
          <w:rFonts w:cs="Arial"/>
          <w:szCs w:val="22"/>
        </w:rPr>
      </w:pPr>
      <w:r w:rsidRPr="0088163B">
        <w:rPr>
          <w:rFonts w:cs="Arial"/>
          <w:szCs w:val="22"/>
        </w:rPr>
        <w:t xml:space="preserve">12. </w:t>
      </w:r>
      <w:r w:rsidR="00A22573" w:rsidRPr="0088163B">
        <w:rPr>
          <w:szCs w:val="22"/>
        </w:rPr>
        <w:t>Методика оценки Регламента определения стоимости работ</w:t>
      </w:r>
      <w:r w:rsidR="00A22573" w:rsidRPr="0088163B">
        <w:rPr>
          <w:rFonts w:cs="Arial"/>
          <w:szCs w:val="22"/>
        </w:rPr>
        <w:t xml:space="preserve"> (Форма 12)</w:t>
      </w:r>
    </w:p>
    <w:p w:rsidR="00F80685" w:rsidRDefault="00F80685" w:rsidP="004910B6">
      <w:pPr>
        <w:spacing w:before="0"/>
      </w:pPr>
    </w:p>
    <w:p w:rsidR="00F80685" w:rsidRPr="002D1E89" w:rsidRDefault="00F80685" w:rsidP="004910B6">
      <w:pPr>
        <w:spacing w:before="0"/>
      </w:pPr>
    </w:p>
    <w:p w:rsidR="00EF1336" w:rsidRDefault="00AE32FD" w:rsidP="00F80685">
      <w:pPr>
        <w:spacing w:before="0"/>
      </w:pPr>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r w:rsidR="00621038">
        <w:rPr>
          <w:rFonts w:cs="Arial"/>
          <w:szCs w:val="22"/>
        </w:rPr>
        <w:t>Д.Ю.</w:t>
      </w:r>
      <w:r w:rsidR="00286C0F">
        <w:rPr>
          <w:rFonts w:cs="Arial"/>
          <w:szCs w:val="22"/>
        </w:rPr>
        <w:t xml:space="preserve"> </w:t>
      </w:r>
      <w:r w:rsidR="00621038">
        <w:rPr>
          <w:rFonts w:cs="Arial"/>
          <w:szCs w:val="22"/>
        </w:rPr>
        <w:t>Уржумов</w:t>
      </w:r>
      <w:bookmarkStart w:id="0" w:name="_GoBack"/>
      <w:bookmarkEnd w:id="0"/>
    </w:p>
    <w:sectPr w:rsidR="00EF1336" w:rsidSect="000B73AB">
      <w:pgSz w:w="11905" w:h="16837"/>
      <w:pgMar w:top="284" w:right="709" w:bottom="567" w:left="1134" w:header="794" w:footer="39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B4EF5" w:rsidRDefault="009B4EF5" w:rsidP="00FB07D9">
      <w:pPr>
        <w:spacing w:before="0"/>
      </w:pPr>
      <w:r>
        <w:separator/>
      </w:r>
    </w:p>
  </w:endnote>
  <w:endnote w:type="continuationSeparator" w:id="0">
    <w:p w:rsidR="009B4EF5" w:rsidRDefault="009B4EF5"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B4EF5" w:rsidRDefault="009B4EF5" w:rsidP="00FB07D9">
      <w:pPr>
        <w:spacing w:before="0"/>
      </w:pPr>
      <w:r>
        <w:separator/>
      </w:r>
    </w:p>
  </w:footnote>
  <w:footnote w:type="continuationSeparator" w:id="0">
    <w:p w:rsidR="009B4EF5" w:rsidRDefault="009B4EF5" w:rsidP="00FB07D9">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15:restartNumberingAfterBreak="0">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15:restartNumberingAfterBreak="0">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15:restartNumberingAfterBreak="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0" w15:restartNumberingAfterBreak="0">
    <w:nsid w:val="2F8362E5"/>
    <w:multiLevelType w:val="hybridMultilevel"/>
    <w:tmpl w:val="C0007B0C"/>
    <w:lvl w:ilvl="0" w:tplc="50F89BF6">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2" w15:restartNumberingAfterBreak="0">
    <w:nsid w:val="631F73C5"/>
    <w:multiLevelType w:val="hybridMultilevel"/>
    <w:tmpl w:val="D6ECB476"/>
    <w:lvl w:ilvl="0" w:tplc="45E23D02">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662A206D"/>
    <w:multiLevelType w:val="hybridMultilevel"/>
    <w:tmpl w:val="6F907750"/>
    <w:lvl w:ilvl="0" w:tplc="A1DCFA86">
      <w:start w:val="1"/>
      <w:numFmt w:val="bullet"/>
      <w:lvlText w:val=""/>
      <w:lvlJc w:val="left"/>
      <w:pPr>
        <w:ind w:left="192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6D551634"/>
    <w:multiLevelType w:val="multilevel"/>
    <w:tmpl w:val="FCB2D830"/>
    <w:name w:val="WW8Num42"/>
    <w:lvl w:ilvl="0">
      <w:start w:val="12"/>
      <w:numFmt w:val="decimal"/>
      <w:lvlText w:val="%1."/>
      <w:lvlJc w:val="left"/>
      <w:pPr>
        <w:tabs>
          <w:tab w:val="num" w:pos="0"/>
        </w:tabs>
        <w:ind w:left="644" w:hanging="360"/>
      </w:pPr>
      <w:rPr>
        <w:rFonts w:ascii="Times New Roman" w:eastAsia="Times New Roman" w:hAnsi="Times New Roman" w:cs="Times New Roman" w:hint="default"/>
      </w:rPr>
    </w:lvl>
    <w:lvl w:ilvl="1">
      <w:start w:val="1"/>
      <w:numFmt w:val="decimal"/>
      <w:lvlText w:val="%2.1"/>
      <w:lvlJc w:val="left"/>
      <w:pPr>
        <w:tabs>
          <w:tab w:val="num" w:pos="0"/>
        </w:tabs>
        <w:ind w:left="1677" w:hanging="1110"/>
      </w:pPr>
      <w:rPr>
        <w:rFonts w:ascii="Times New Roman" w:hAnsi="Times New Roman" w:cs="Times New Roman" w:hint="default"/>
        <w:b w:val="0"/>
        <w:sz w:val="22"/>
        <w:szCs w:val="22"/>
      </w:rPr>
    </w:lvl>
    <w:lvl w:ilvl="2">
      <w:start w:val="1"/>
      <w:numFmt w:val="decimal"/>
      <w:lvlText w:val="%1.%2.%3."/>
      <w:lvlJc w:val="left"/>
      <w:pPr>
        <w:tabs>
          <w:tab w:val="num" w:pos="0"/>
        </w:tabs>
        <w:ind w:left="1960" w:hanging="1110"/>
      </w:pPr>
      <w:rPr>
        <w:rFonts w:hint="default"/>
      </w:rPr>
    </w:lvl>
    <w:lvl w:ilvl="3">
      <w:start w:val="1"/>
      <w:numFmt w:val="decimal"/>
      <w:lvlText w:val="%1.%2.%3.%4."/>
      <w:lvlJc w:val="left"/>
      <w:pPr>
        <w:tabs>
          <w:tab w:val="num" w:pos="0"/>
        </w:tabs>
        <w:ind w:left="2243" w:hanging="1110"/>
      </w:pPr>
      <w:rPr>
        <w:rFonts w:hint="default"/>
      </w:rPr>
    </w:lvl>
    <w:lvl w:ilvl="4">
      <w:start w:val="1"/>
      <w:numFmt w:val="decimal"/>
      <w:lvlText w:val="%1.%2.%3.%4.%5."/>
      <w:lvlJc w:val="left"/>
      <w:pPr>
        <w:tabs>
          <w:tab w:val="num" w:pos="0"/>
        </w:tabs>
        <w:ind w:left="2526" w:hanging="1110"/>
      </w:pPr>
      <w:rPr>
        <w:rFonts w:hint="default"/>
      </w:rPr>
    </w:lvl>
    <w:lvl w:ilvl="5">
      <w:start w:val="1"/>
      <w:numFmt w:val="decimal"/>
      <w:lvlText w:val="%1.%2.%3.%4.%5.%6."/>
      <w:lvlJc w:val="left"/>
      <w:pPr>
        <w:tabs>
          <w:tab w:val="num" w:pos="0"/>
        </w:tabs>
        <w:ind w:left="2809" w:hanging="1110"/>
      </w:pPr>
      <w:rPr>
        <w:rFonts w:hint="default"/>
      </w:rPr>
    </w:lvl>
    <w:lvl w:ilvl="6">
      <w:start w:val="1"/>
      <w:numFmt w:val="decimal"/>
      <w:lvlText w:val="%1.%2.%3.%4.%5.%6.%7."/>
      <w:lvlJc w:val="left"/>
      <w:pPr>
        <w:tabs>
          <w:tab w:val="num" w:pos="0"/>
        </w:tabs>
        <w:ind w:left="3422" w:hanging="1440"/>
      </w:pPr>
      <w:rPr>
        <w:rFonts w:hint="default"/>
      </w:rPr>
    </w:lvl>
    <w:lvl w:ilvl="7">
      <w:start w:val="1"/>
      <w:numFmt w:val="decimal"/>
      <w:lvlText w:val="%1.%2.%3.%4.%5.%6.%7.%8."/>
      <w:lvlJc w:val="left"/>
      <w:pPr>
        <w:tabs>
          <w:tab w:val="num" w:pos="0"/>
        </w:tabs>
        <w:ind w:left="3705" w:hanging="1440"/>
      </w:pPr>
      <w:rPr>
        <w:rFonts w:hint="default"/>
      </w:rPr>
    </w:lvl>
    <w:lvl w:ilvl="8">
      <w:start w:val="1"/>
      <w:numFmt w:val="decimal"/>
      <w:lvlText w:val="%1.%2.%3.%4.%5.%6.%7.%8.%9."/>
      <w:lvlJc w:val="left"/>
      <w:pPr>
        <w:tabs>
          <w:tab w:val="num" w:pos="0"/>
        </w:tabs>
        <w:ind w:left="4348" w:hanging="1800"/>
      </w:pPr>
      <w:rPr>
        <w:rFonts w:hint="default"/>
      </w:rPr>
    </w:lvl>
  </w:abstractNum>
  <w:abstractNum w:abstractNumId="15" w15:restartNumberingAfterBreak="0">
    <w:nsid w:val="7AF43FFE"/>
    <w:multiLevelType w:val="multilevel"/>
    <w:tmpl w:val="D9F2A7EA"/>
    <w:lvl w:ilvl="0">
      <w:start w:val="1"/>
      <w:numFmt w:val="decimal"/>
      <w:lvlText w:val="%1."/>
      <w:lvlJc w:val="left"/>
      <w:pPr>
        <w:ind w:left="869" w:hanging="585"/>
      </w:pPr>
    </w:lvl>
    <w:lvl w:ilvl="1">
      <w:start w:val="2"/>
      <w:numFmt w:val="decimal"/>
      <w:isLgl/>
      <w:lvlText w:val="%1.%2."/>
      <w:lvlJc w:val="left"/>
      <w:pPr>
        <w:ind w:left="644" w:hanging="360"/>
      </w:pPr>
    </w:lvl>
    <w:lvl w:ilvl="2">
      <w:start w:val="1"/>
      <w:numFmt w:val="decimal"/>
      <w:isLgl/>
      <w:lvlText w:val="%1.%2.%3."/>
      <w:lvlJc w:val="left"/>
      <w:pPr>
        <w:ind w:left="1004" w:hanging="720"/>
      </w:pPr>
    </w:lvl>
    <w:lvl w:ilvl="3">
      <w:start w:val="1"/>
      <w:numFmt w:val="decimal"/>
      <w:isLgl/>
      <w:lvlText w:val="%1.%2.%3.%4."/>
      <w:lvlJc w:val="left"/>
      <w:pPr>
        <w:ind w:left="1004" w:hanging="720"/>
      </w:pPr>
    </w:lvl>
    <w:lvl w:ilvl="4">
      <w:start w:val="1"/>
      <w:numFmt w:val="decimal"/>
      <w:isLgl/>
      <w:lvlText w:val="%1.%2.%3.%4.%5."/>
      <w:lvlJc w:val="left"/>
      <w:pPr>
        <w:ind w:left="1364" w:hanging="1080"/>
      </w:pPr>
    </w:lvl>
    <w:lvl w:ilvl="5">
      <w:start w:val="1"/>
      <w:numFmt w:val="decimal"/>
      <w:isLgl/>
      <w:lvlText w:val="%1.%2.%3.%4.%5.%6."/>
      <w:lvlJc w:val="left"/>
      <w:pPr>
        <w:ind w:left="1364" w:hanging="1080"/>
      </w:pPr>
    </w:lvl>
    <w:lvl w:ilvl="6">
      <w:start w:val="1"/>
      <w:numFmt w:val="decimal"/>
      <w:isLgl/>
      <w:lvlText w:val="%1.%2.%3.%4.%5.%6.%7."/>
      <w:lvlJc w:val="left"/>
      <w:pPr>
        <w:ind w:left="1724" w:hanging="1440"/>
      </w:pPr>
    </w:lvl>
    <w:lvl w:ilvl="7">
      <w:start w:val="1"/>
      <w:numFmt w:val="decimal"/>
      <w:isLgl/>
      <w:lvlText w:val="%1.%2.%3.%4.%5.%6.%7.%8."/>
      <w:lvlJc w:val="left"/>
      <w:pPr>
        <w:ind w:left="1724" w:hanging="1440"/>
      </w:pPr>
    </w:lvl>
    <w:lvl w:ilvl="8">
      <w:start w:val="1"/>
      <w:numFmt w:val="decimal"/>
      <w:isLgl/>
      <w:lvlText w:val="%1.%2.%3.%4.%5.%6.%7.%8.%9."/>
      <w:lvlJc w:val="left"/>
      <w:pPr>
        <w:ind w:left="2084" w:hanging="1800"/>
      </w:pPr>
    </w:lvl>
  </w:abstractNum>
  <w:num w:numId="1">
    <w:abstractNumId w:val="11"/>
  </w:num>
  <w:num w:numId="2">
    <w:abstractNumId w:val="13"/>
  </w:num>
  <w:num w:numId="3">
    <w:abstractNumId w:val="0"/>
  </w:num>
  <w:num w:numId="4">
    <w:abstractNumId w:val="2"/>
  </w:num>
  <w:num w:numId="5">
    <w:abstractNumId w:val="8"/>
  </w:num>
  <w:num w:numId="6">
    <w:abstractNumId w:val="9"/>
  </w:num>
  <w:num w:numId="7">
    <w:abstractNumId w:val="12"/>
  </w:num>
  <w:num w:numId="8">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04B"/>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1B5"/>
    <w:rsid w:val="00023204"/>
    <w:rsid w:val="000234D6"/>
    <w:rsid w:val="00024094"/>
    <w:rsid w:val="00024BF6"/>
    <w:rsid w:val="00024D19"/>
    <w:rsid w:val="00024D3C"/>
    <w:rsid w:val="00025589"/>
    <w:rsid w:val="00025624"/>
    <w:rsid w:val="000257F9"/>
    <w:rsid w:val="00025830"/>
    <w:rsid w:val="00025ECF"/>
    <w:rsid w:val="00026598"/>
    <w:rsid w:val="00026683"/>
    <w:rsid w:val="00026F40"/>
    <w:rsid w:val="00027FC9"/>
    <w:rsid w:val="00031E58"/>
    <w:rsid w:val="000323E5"/>
    <w:rsid w:val="0003282C"/>
    <w:rsid w:val="00032BB0"/>
    <w:rsid w:val="00033383"/>
    <w:rsid w:val="000333FA"/>
    <w:rsid w:val="000333FD"/>
    <w:rsid w:val="00033568"/>
    <w:rsid w:val="0003380D"/>
    <w:rsid w:val="0003382C"/>
    <w:rsid w:val="00033F7A"/>
    <w:rsid w:val="00034974"/>
    <w:rsid w:val="00035326"/>
    <w:rsid w:val="00035806"/>
    <w:rsid w:val="00035C2E"/>
    <w:rsid w:val="00035DD1"/>
    <w:rsid w:val="00035E77"/>
    <w:rsid w:val="0003605D"/>
    <w:rsid w:val="000362D0"/>
    <w:rsid w:val="0003696A"/>
    <w:rsid w:val="00037871"/>
    <w:rsid w:val="00037AD6"/>
    <w:rsid w:val="00037EB9"/>
    <w:rsid w:val="0004031D"/>
    <w:rsid w:val="000403B2"/>
    <w:rsid w:val="0004040E"/>
    <w:rsid w:val="000412F1"/>
    <w:rsid w:val="000415F4"/>
    <w:rsid w:val="00041B32"/>
    <w:rsid w:val="00042051"/>
    <w:rsid w:val="0004256E"/>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8CD"/>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64E"/>
    <w:rsid w:val="00065CFD"/>
    <w:rsid w:val="00066BEB"/>
    <w:rsid w:val="00066C8C"/>
    <w:rsid w:val="000673A8"/>
    <w:rsid w:val="00067549"/>
    <w:rsid w:val="000676B3"/>
    <w:rsid w:val="0006784C"/>
    <w:rsid w:val="00067E39"/>
    <w:rsid w:val="000701CF"/>
    <w:rsid w:val="000705F7"/>
    <w:rsid w:val="000707BA"/>
    <w:rsid w:val="000707CA"/>
    <w:rsid w:val="000709EE"/>
    <w:rsid w:val="00070B21"/>
    <w:rsid w:val="00070BE0"/>
    <w:rsid w:val="00071788"/>
    <w:rsid w:val="00071C16"/>
    <w:rsid w:val="00071CBA"/>
    <w:rsid w:val="00071F91"/>
    <w:rsid w:val="00071FDC"/>
    <w:rsid w:val="0007235D"/>
    <w:rsid w:val="000723E0"/>
    <w:rsid w:val="00072860"/>
    <w:rsid w:val="00072884"/>
    <w:rsid w:val="00072C9C"/>
    <w:rsid w:val="00072E6A"/>
    <w:rsid w:val="0007305B"/>
    <w:rsid w:val="00073511"/>
    <w:rsid w:val="0007366B"/>
    <w:rsid w:val="00073C36"/>
    <w:rsid w:val="00073C9C"/>
    <w:rsid w:val="00074230"/>
    <w:rsid w:val="0007457F"/>
    <w:rsid w:val="00074AB0"/>
    <w:rsid w:val="00074FC9"/>
    <w:rsid w:val="00075394"/>
    <w:rsid w:val="00075801"/>
    <w:rsid w:val="00075CEE"/>
    <w:rsid w:val="0007605B"/>
    <w:rsid w:val="00076734"/>
    <w:rsid w:val="000770A8"/>
    <w:rsid w:val="000773B0"/>
    <w:rsid w:val="00077970"/>
    <w:rsid w:val="00077CF2"/>
    <w:rsid w:val="00077DD3"/>
    <w:rsid w:val="00077E57"/>
    <w:rsid w:val="00077EC2"/>
    <w:rsid w:val="00081C6D"/>
    <w:rsid w:val="00081CA2"/>
    <w:rsid w:val="00081D01"/>
    <w:rsid w:val="00081EE5"/>
    <w:rsid w:val="0008218B"/>
    <w:rsid w:val="00082CC6"/>
    <w:rsid w:val="00082D1A"/>
    <w:rsid w:val="00083507"/>
    <w:rsid w:val="00083808"/>
    <w:rsid w:val="00083885"/>
    <w:rsid w:val="00083B27"/>
    <w:rsid w:val="00083CA2"/>
    <w:rsid w:val="00083EFF"/>
    <w:rsid w:val="00084341"/>
    <w:rsid w:val="000847C6"/>
    <w:rsid w:val="0008482F"/>
    <w:rsid w:val="000848F3"/>
    <w:rsid w:val="000849CD"/>
    <w:rsid w:val="0008504E"/>
    <w:rsid w:val="00085445"/>
    <w:rsid w:val="00085860"/>
    <w:rsid w:val="00085A5D"/>
    <w:rsid w:val="00086468"/>
    <w:rsid w:val="000866BB"/>
    <w:rsid w:val="000870EB"/>
    <w:rsid w:val="00087924"/>
    <w:rsid w:val="00087D6E"/>
    <w:rsid w:val="0009016B"/>
    <w:rsid w:val="0009036C"/>
    <w:rsid w:val="000907C8"/>
    <w:rsid w:val="00090DFF"/>
    <w:rsid w:val="000916B7"/>
    <w:rsid w:val="00091C3B"/>
    <w:rsid w:val="0009222C"/>
    <w:rsid w:val="0009227B"/>
    <w:rsid w:val="0009273F"/>
    <w:rsid w:val="00092941"/>
    <w:rsid w:val="00092E27"/>
    <w:rsid w:val="00092F51"/>
    <w:rsid w:val="00093459"/>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39E"/>
    <w:rsid w:val="000A0604"/>
    <w:rsid w:val="000A063A"/>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BE9"/>
    <w:rsid w:val="000A4D01"/>
    <w:rsid w:val="000A4EA5"/>
    <w:rsid w:val="000A55C1"/>
    <w:rsid w:val="000A6336"/>
    <w:rsid w:val="000A6A35"/>
    <w:rsid w:val="000A6B32"/>
    <w:rsid w:val="000A7256"/>
    <w:rsid w:val="000A7340"/>
    <w:rsid w:val="000A74A7"/>
    <w:rsid w:val="000B06CF"/>
    <w:rsid w:val="000B08DC"/>
    <w:rsid w:val="000B09C9"/>
    <w:rsid w:val="000B0CD1"/>
    <w:rsid w:val="000B0EE7"/>
    <w:rsid w:val="000B114E"/>
    <w:rsid w:val="000B116A"/>
    <w:rsid w:val="000B1271"/>
    <w:rsid w:val="000B12A2"/>
    <w:rsid w:val="000B1656"/>
    <w:rsid w:val="000B1A0A"/>
    <w:rsid w:val="000B1DD0"/>
    <w:rsid w:val="000B1EF0"/>
    <w:rsid w:val="000B200E"/>
    <w:rsid w:val="000B2369"/>
    <w:rsid w:val="000B246D"/>
    <w:rsid w:val="000B2680"/>
    <w:rsid w:val="000B2756"/>
    <w:rsid w:val="000B296B"/>
    <w:rsid w:val="000B2D6B"/>
    <w:rsid w:val="000B2E49"/>
    <w:rsid w:val="000B32AD"/>
    <w:rsid w:val="000B32DE"/>
    <w:rsid w:val="000B3B23"/>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3A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3CD"/>
    <w:rsid w:val="000D4A0C"/>
    <w:rsid w:val="000D4BAC"/>
    <w:rsid w:val="000D517D"/>
    <w:rsid w:val="000D57D0"/>
    <w:rsid w:val="000D5ADC"/>
    <w:rsid w:val="000D5DFF"/>
    <w:rsid w:val="000D640E"/>
    <w:rsid w:val="000D6A77"/>
    <w:rsid w:val="000D6C88"/>
    <w:rsid w:val="000D6E3A"/>
    <w:rsid w:val="000D7434"/>
    <w:rsid w:val="000D7482"/>
    <w:rsid w:val="000D794B"/>
    <w:rsid w:val="000D7C1A"/>
    <w:rsid w:val="000D7CF9"/>
    <w:rsid w:val="000E00C2"/>
    <w:rsid w:val="000E070A"/>
    <w:rsid w:val="000E0768"/>
    <w:rsid w:val="000E07B2"/>
    <w:rsid w:val="000E07C8"/>
    <w:rsid w:val="000E09D5"/>
    <w:rsid w:val="000E0A79"/>
    <w:rsid w:val="000E1247"/>
    <w:rsid w:val="000E127C"/>
    <w:rsid w:val="000E14A3"/>
    <w:rsid w:val="000E1976"/>
    <w:rsid w:val="000E1EEC"/>
    <w:rsid w:val="000E1FEE"/>
    <w:rsid w:val="000E23F5"/>
    <w:rsid w:val="000E240D"/>
    <w:rsid w:val="000E2D71"/>
    <w:rsid w:val="000E33A1"/>
    <w:rsid w:val="000E3CFB"/>
    <w:rsid w:val="000E40C2"/>
    <w:rsid w:val="000E452B"/>
    <w:rsid w:val="000E46FD"/>
    <w:rsid w:val="000E47F2"/>
    <w:rsid w:val="000E49A5"/>
    <w:rsid w:val="000E4A2E"/>
    <w:rsid w:val="000E5047"/>
    <w:rsid w:val="000E51FA"/>
    <w:rsid w:val="000E57A0"/>
    <w:rsid w:val="000E5F43"/>
    <w:rsid w:val="000E6402"/>
    <w:rsid w:val="000E68B0"/>
    <w:rsid w:val="000E70A5"/>
    <w:rsid w:val="000E781D"/>
    <w:rsid w:val="000F03CF"/>
    <w:rsid w:val="000F03E2"/>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3E5F"/>
    <w:rsid w:val="000F41D3"/>
    <w:rsid w:val="000F42DF"/>
    <w:rsid w:val="000F460D"/>
    <w:rsid w:val="000F4B82"/>
    <w:rsid w:val="000F4C03"/>
    <w:rsid w:val="000F4E0B"/>
    <w:rsid w:val="000F51BE"/>
    <w:rsid w:val="000F5F0B"/>
    <w:rsid w:val="000F6649"/>
    <w:rsid w:val="000F6C46"/>
    <w:rsid w:val="000F6DDC"/>
    <w:rsid w:val="0010020D"/>
    <w:rsid w:val="001005BA"/>
    <w:rsid w:val="00101C20"/>
    <w:rsid w:val="001020B2"/>
    <w:rsid w:val="00102EF0"/>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49DB"/>
    <w:rsid w:val="001150C1"/>
    <w:rsid w:val="001152D9"/>
    <w:rsid w:val="00115A06"/>
    <w:rsid w:val="00116084"/>
    <w:rsid w:val="00116181"/>
    <w:rsid w:val="001162F2"/>
    <w:rsid w:val="001164A8"/>
    <w:rsid w:val="00116A61"/>
    <w:rsid w:val="00116B87"/>
    <w:rsid w:val="001172A1"/>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6720"/>
    <w:rsid w:val="00137BCE"/>
    <w:rsid w:val="001400F3"/>
    <w:rsid w:val="00140131"/>
    <w:rsid w:val="0014019D"/>
    <w:rsid w:val="0014044C"/>
    <w:rsid w:val="00140684"/>
    <w:rsid w:val="001408B8"/>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4EE1"/>
    <w:rsid w:val="0014581A"/>
    <w:rsid w:val="001458D4"/>
    <w:rsid w:val="00145925"/>
    <w:rsid w:val="00145C13"/>
    <w:rsid w:val="00146083"/>
    <w:rsid w:val="00146A7C"/>
    <w:rsid w:val="00146CF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9AA"/>
    <w:rsid w:val="00161D17"/>
    <w:rsid w:val="00161FA0"/>
    <w:rsid w:val="001628F6"/>
    <w:rsid w:val="00163127"/>
    <w:rsid w:val="0016338F"/>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C4"/>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5F53"/>
    <w:rsid w:val="0017613B"/>
    <w:rsid w:val="00176204"/>
    <w:rsid w:val="0017626C"/>
    <w:rsid w:val="00176826"/>
    <w:rsid w:val="00176AA0"/>
    <w:rsid w:val="00176CD6"/>
    <w:rsid w:val="00176E44"/>
    <w:rsid w:val="00176EBC"/>
    <w:rsid w:val="0017708C"/>
    <w:rsid w:val="00177198"/>
    <w:rsid w:val="0017728B"/>
    <w:rsid w:val="00177467"/>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4DFA"/>
    <w:rsid w:val="00185018"/>
    <w:rsid w:val="001857EB"/>
    <w:rsid w:val="001859F5"/>
    <w:rsid w:val="00186621"/>
    <w:rsid w:val="00186E4C"/>
    <w:rsid w:val="00186E5F"/>
    <w:rsid w:val="001872D1"/>
    <w:rsid w:val="001878C7"/>
    <w:rsid w:val="00190E9E"/>
    <w:rsid w:val="00191527"/>
    <w:rsid w:val="00192799"/>
    <w:rsid w:val="00192A7D"/>
    <w:rsid w:val="0019305B"/>
    <w:rsid w:val="001932DB"/>
    <w:rsid w:val="001934B3"/>
    <w:rsid w:val="00193A23"/>
    <w:rsid w:val="00193BCE"/>
    <w:rsid w:val="00194315"/>
    <w:rsid w:val="00194840"/>
    <w:rsid w:val="00194956"/>
    <w:rsid w:val="00194D55"/>
    <w:rsid w:val="00194EB2"/>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8C4"/>
    <w:rsid w:val="001A0AFE"/>
    <w:rsid w:val="001A10B1"/>
    <w:rsid w:val="001A1F9A"/>
    <w:rsid w:val="001A2468"/>
    <w:rsid w:val="001A2814"/>
    <w:rsid w:val="001A2D36"/>
    <w:rsid w:val="001A3195"/>
    <w:rsid w:val="001A338B"/>
    <w:rsid w:val="001A3619"/>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4EC3"/>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D5"/>
    <w:rsid w:val="001C7BEF"/>
    <w:rsid w:val="001C7E53"/>
    <w:rsid w:val="001C7E7C"/>
    <w:rsid w:val="001D0450"/>
    <w:rsid w:val="001D0E4A"/>
    <w:rsid w:val="001D108A"/>
    <w:rsid w:val="001D14E0"/>
    <w:rsid w:val="001D1684"/>
    <w:rsid w:val="001D1ADE"/>
    <w:rsid w:val="001D1ED8"/>
    <w:rsid w:val="001D2186"/>
    <w:rsid w:val="001D21A8"/>
    <w:rsid w:val="001D321D"/>
    <w:rsid w:val="001D381B"/>
    <w:rsid w:val="001D38BE"/>
    <w:rsid w:val="001D39A5"/>
    <w:rsid w:val="001D39B6"/>
    <w:rsid w:val="001D3BEE"/>
    <w:rsid w:val="001D3DCA"/>
    <w:rsid w:val="001D3FD5"/>
    <w:rsid w:val="001D4120"/>
    <w:rsid w:val="001D44F8"/>
    <w:rsid w:val="001D4CBD"/>
    <w:rsid w:val="001D520F"/>
    <w:rsid w:val="001D54D7"/>
    <w:rsid w:val="001D552C"/>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3DE"/>
    <w:rsid w:val="001E34B7"/>
    <w:rsid w:val="001E35CB"/>
    <w:rsid w:val="001E37CD"/>
    <w:rsid w:val="001E4035"/>
    <w:rsid w:val="001E4226"/>
    <w:rsid w:val="001E476E"/>
    <w:rsid w:val="001E52EC"/>
    <w:rsid w:val="001E5DB2"/>
    <w:rsid w:val="001E5E12"/>
    <w:rsid w:val="001E636F"/>
    <w:rsid w:val="001E6599"/>
    <w:rsid w:val="001E6BBD"/>
    <w:rsid w:val="001E714A"/>
    <w:rsid w:val="001E7DFE"/>
    <w:rsid w:val="001E7EC6"/>
    <w:rsid w:val="001F0120"/>
    <w:rsid w:val="001F0808"/>
    <w:rsid w:val="001F0A85"/>
    <w:rsid w:val="001F0EA7"/>
    <w:rsid w:val="001F0F11"/>
    <w:rsid w:val="001F14FF"/>
    <w:rsid w:val="001F1A52"/>
    <w:rsid w:val="001F1A66"/>
    <w:rsid w:val="001F2367"/>
    <w:rsid w:val="001F3D14"/>
    <w:rsid w:val="001F47C3"/>
    <w:rsid w:val="001F480F"/>
    <w:rsid w:val="001F4DC9"/>
    <w:rsid w:val="001F5679"/>
    <w:rsid w:val="001F597E"/>
    <w:rsid w:val="001F5C35"/>
    <w:rsid w:val="001F5DCC"/>
    <w:rsid w:val="001F6A72"/>
    <w:rsid w:val="001F71E0"/>
    <w:rsid w:val="001F7778"/>
    <w:rsid w:val="00200219"/>
    <w:rsid w:val="00200485"/>
    <w:rsid w:val="00200A79"/>
    <w:rsid w:val="00201076"/>
    <w:rsid w:val="00201404"/>
    <w:rsid w:val="00201A00"/>
    <w:rsid w:val="00201E18"/>
    <w:rsid w:val="00202208"/>
    <w:rsid w:val="0020257B"/>
    <w:rsid w:val="002026D2"/>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CEA"/>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7B5"/>
    <w:rsid w:val="0022180B"/>
    <w:rsid w:val="00221D03"/>
    <w:rsid w:val="002220C6"/>
    <w:rsid w:val="00222313"/>
    <w:rsid w:val="00222E41"/>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31"/>
    <w:rsid w:val="002274F1"/>
    <w:rsid w:val="0022755C"/>
    <w:rsid w:val="0022788E"/>
    <w:rsid w:val="00227A69"/>
    <w:rsid w:val="00230160"/>
    <w:rsid w:val="00230244"/>
    <w:rsid w:val="00230389"/>
    <w:rsid w:val="0023047B"/>
    <w:rsid w:val="002305D1"/>
    <w:rsid w:val="002307D2"/>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74A"/>
    <w:rsid w:val="00241AA3"/>
    <w:rsid w:val="00241B0D"/>
    <w:rsid w:val="00241B82"/>
    <w:rsid w:val="00241C67"/>
    <w:rsid w:val="002427CA"/>
    <w:rsid w:val="00243152"/>
    <w:rsid w:val="002433FD"/>
    <w:rsid w:val="00243690"/>
    <w:rsid w:val="0024369E"/>
    <w:rsid w:val="00243BEF"/>
    <w:rsid w:val="00244ABE"/>
    <w:rsid w:val="00244AF8"/>
    <w:rsid w:val="002458AC"/>
    <w:rsid w:val="00245B50"/>
    <w:rsid w:val="00245C52"/>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53E"/>
    <w:rsid w:val="00254D60"/>
    <w:rsid w:val="00254D8A"/>
    <w:rsid w:val="00255366"/>
    <w:rsid w:val="00255907"/>
    <w:rsid w:val="00255DDB"/>
    <w:rsid w:val="00255E48"/>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75"/>
    <w:rsid w:val="002668DB"/>
    <w:rsid w:val="00266E47"/>
    <w:rsid w:val="00266FA6"/>
    <w:rsid w:val="002673C3"/>
    <w:rsid w:val="00267C60"/>
    <w:rsid w:val="0027056E"/>
    <w:rsid w:val="002709BE"/>
    <w:rsid w:val="00270A80"/>
    <w:rsid w:val="00270DA9"/>
    <w:rsid w:val="00271023"/>
    <w:rsid w:val="0027164B"/>
    <w:rsid w:val="00271FB3"/>
    <w:rsid w:val="0027203E"/>
    <w:rsid w:val="002725A4"/>
    <w:rsid w:val="00272CC6"/>
    <w:rsid w:val="00273061"/>
    <w:rsid w:val="00273A28"/>
    <w:rsid w:val="002741DF"/>
    <w:rsid w:val="0027438C"/>
    <w:rsid w:val="00274626"/>
    <w:rsid w:val="00274FCF"/>
    <w:rsid w:val="002750AA"/>
    <w:rsid w:val="00275941"/>
    <w:rsid w:val="00275DAB"/>
    <w:rsid w:val="00275E2D"/>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320A"/>
    <w:rsid w:val="00284061"/>
    <w:rsid w:val="00284344"/>
    <w:rsid w:val="0028449A"/>
    <w:rsid w:val="002851CF"/>
    <w:rsid w:val="00285D7F"/>
    <w:rsid w:val="0028651F"/>
    <w:rsid w:val="00286895"/>
    <w:rsid w:val="00286B14"/>
    <w:rsid w:val="00286C0F"/>
    <w:rsid w:val="00286E41"/>
    <w:rsid w:val="00286F8C"/>
    <w:rsid w:val="00286FC1"/>
    <w:rsid w:val="00287449"/>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A61"/>
    <w:rsid w:val="00296F5F"/>
    <w:rsid w:val="002975CE"/>
    <w:rsid w:val="00297EEA"/>
    <w:rsid w:val="002A0074"/>
    <w:rsid w:val="002A0287"/>
    <w:rsid w:val="002A05CA"/>
    <w:rsid w:val="002A0702"/>
    <w:rsid w:val="002A0C2A"/>
    <w:rsid w:val="002A0F8F"/>
    <w:rsid w:val="002A101F"/>
    <w:rsid w:val="002A13B6"/>
    <w:rsid w:val="002A1E21"/>
    <w:rsid w:val="002A201D"/>
    <w:rsid w:val="002A22A2"/>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0A8"/>
    <w:rsid w:val="002B112C"/>
    <w:rsid w:val="002B1C9E"/>
    <w:rsid w:val="002B2139"/>
    <w:rsid w:val="002B2243"/>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5CA9"/>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83C"/>
    <w:rsid w:val="002C3E09"/>
    <w:rsid w:val="002C40CC"/>
    <w:rsid w:val="002C4373"/>
    <w:rsid w:val="002C46FD"/>
    <w:rsid w:val="002C4CEF"/>
    <w:rsid w:val="002C4DA3"/>
    <w:rsid w:val="002C4E01"/>
    <w:rsid w:val="002C4E77"/>
    <w:rsid w:val="002C541C"/>
    <w:rsid w:val="002C6204"/>
    <w:rsid w:val="002C6274"/>
    <w:rsid w:val="002C6446"/>
    <w:rsid w:val="002C651F"/>
    <w:rsid w:val="002C6A49"/>
    <w:rsid w:val="002C6E95"/>
    <w:rsid w:val="002D0341"/>
    <w:rsid w:val="002D06F1"/>
    <w:rsid w:val="002D0902"/>
    <w:rsid w:val="002D0B49"/>
    <w:rsid w:val="002D1811"/>
    <w:rsid w:val="002D1BA6"/>
    <w:rsid w:val="002D1DCA"/>
    <w:rsid w:val="002D1E89"/>
    <w:rsid w:val="002D20C9"/>
    <w:rsid w:val="002D236F"/>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A46"/>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ADE"/>
    <w:rsid w:val="002E4F98"/>
    <w:rsid w:val="002E5012"/>
    <w:rsid w:val="002E5055"/>
    <w:rsid w:val="002E5135"/>
    <w:rsid w:val="002E51E2"/>
    <w:rsid w:val="002E5263"/>
    <w:rsid w:val="002E539C"/>
    <w:rsid w:val="002E53DD"/>
    <w:rsid w:val="002E5834"/>
    <w:rsid w:val="002E5C54"/>
    <w:rsid w:val="002E6036"/>
    <w:rsid w:val="002E6295"/>
    <w:rsid w:val="002E63D2"/>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54F9"/>
    <w:rsid w:val="002F6319"/>
    <w:rsid w:val="002F64EF"/>
    <w:rsid w:val="002F6549"/>
    <w:rsid w:val="002F6B3A"/>
    <w:rsid w:val="002F6D29"/>
    <w:rsid w:val="002F700B"/>
    <w:rsid w:val="002F73CA"/>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4C18"/>
    <w:rsid w:val="0030544E"/>
    <w:rsid w:val="0030643D"/>
    <w:rsid w:val="003068D2"/>
    <w:rsid w:val="00307FA2"/>
    <w:rsid w:val="003100D8"/>
    <w:rsid w:val="00310260"/>
    <w:rsid w:val="00310CBC"/>
    <w:rsid w:val="00310CEA"/>
    <w:rsid w:val="00311289"/>
    <w:rsid w:val="003112F3"/>
    <w:rsid w:val="003119BE"/>
    <w:rsid w:val="00311ADE"/>
    <w:rsid w:val="0031207E"/>
    <w:rsid w:val="003121A9"/>
    <w:rsid w:val="003123D4"/>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909"/>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3AE"/>
    <w:rsid w:val="0033771A"/>
    <w:rsid w:val="00337891"/>
    <w:rsid w:val="003403DC"/>
    <w:rsid w:val="00340464"/>
    <w:rsid w:val="00340A82"/>
    <w:rsid w:val="0034142F"/>
    <w:rsid w:val="0034151B"/>
    <w:rsid w:val="0034174B"/>
    <w:rsid w:val="003419DF"/>
    <w:rsid w:val="00341A90"/>
    <w:rsid w:val="00341B0B"/>
    <w:rsid w:val="0034333D"/>
    <w:rsid w:val="00343F5A"/>
    <w:rsid w:val="00343FCA"/>
    <w:rsid w:val="00344914"/>
    <w:rsid w:val="0034523C"/>
    <w:rsid w:val="00345361"/>
    <w:rsid w:val="003453CB"/>
    <w:rsid w:val="003457A5"/>
    <w:rsid w:val="00345CAA"/>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888"/>
    <w:rsid w:val="00355B41"/>
    <w:rsid w:val="003561AE"/>
    <w:rsid w:val="003561D9"/>
    <w:rsid w:val="00356513"/>
    <w:rsid w:val="00356560"/>
    <w:rsid w:val="0035663F"/>
    <w:rsid w:val="003568EE"/>
    <w:rsid w:val="00356CB5"/>
    <w:rsid w:val="00357655"/>
    <w:rsid w:val="0035793E"/>
    <w:rsid w:val="00357941"/>
    <w:rsid w:val="00357E11"/>
    <w:rsid w:val="00357E55"/>
    <w:rsid w:val="003608A7"/>
    <w:rsid w:val="00360E71"/>
    <w:rsid w:val="00360EFE"/>
    <w:rsid w:val="003611FE"/>
    <w:rsid w:val="0036201E"/>
    <w:rsid w:val="00362288"/>
    <w:rsid w:val="00362455"/>
    <w:rsid w:val="00362729"/>
    <w:rsid w:val="00362991"/>
    <w:rsid w:val="00363217"/>
    <w:rsid w:val="0036351A"/>
    <w:rsid w:val="00363CAB"/>
    <w:rsid w:val="003644E4"/>
    <w:rsid w:val="003644EB"/>
    <w:rsid w:val="0036476E"/>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1A"/>
    <w:rsid w:val="00367E4E"/>
    <w:rsid w:val="00370120"/>
    <w:rsid w:val="00370901"/>
    <w:rsid w:val="003714EB"/>
    <w:rsid w:val="00371551"/>
    <w:rsid w:val="00371D7B"/>
    <w:rsid w:val="00371F55"/>
    <w:rsid w:val="003724C6"/>
    <w:rsid w:val="00372807"/>
    <w:rsid w:val="00372C15"/>
    <w:rsid w:val="0037327E"/>
    <w:rsid w:val="00373424"/>
    <w:rsid w:val="003737FB"/>
    <w:rsid w:val="00373B6C"/>
    <w:rsid w:val="00373D4C"/>
    <w:rsid w:val="0037453A"/>
    <w:rsid w:val="003748AC"/>
    <w:rsid w:val="00374E14"/>
    <w:rsid w:val="003751BC"/>
    <w:rsid w:val="0037520D"/>
    <w:rsid w:val="00375714"/>
    <w:rsid w:val="00375E2B"/>
    <w:rsid w:val="00376821"/>
    <w:rsid w:val="003768BB"/>
    <w:rsid w:val="0037700D"/>
    <w:rsid w:val="00377C9E"/>
    <w:rsid w:val="0038016B"/>
    <w:rsid w:val="003804C0"/>
    <w:rsid w:val="003806BC"/>
    <w:rsid w:val="00380833"/>
    <w:rsid w:val="00381221"/>
    <w:rsid w:val="003814BA"/>
    <w:rsid w:val="00381554"/>
    <w:rsid w:val="00381A01"/>
    <w:rsid w:val="00381C1E"/>
    <w:rsid w:val="003822EF"/>
    <w:rsid w:val="0038235E"/>
    <w:rsid w:val="0038240C"/>
    <w:rsid w:val="003825FA"/>
    <w:rsid w:val="00382FEA"/>
    <w:rsid w:val="00383E41"/>
    <w:rsid w:val="00383FC0"/>
    <w:rsid w:val="00384329"/>
    <w:rsid w:val="00385038"/>
    <w:rsid w:val="00385688"/>
    <w:rsid w:val="00385A8B"/>
    <w:rsid w:val="00385B37"/>
    <w:rsid w:val="00385BAF"/>
    <w:rsid w:val="00386177"/>
    <w:rsid w:val="00386C51"/>
    <w:rsid w:val="00386EB0"/>
    <w:rsid w:val="00387031"/>
    <w:rsid w:val="00387486"/>
    <w:rsid w:val="00387778"/>
    <w:rsid w:val="00387BCC"/>
    <w:rsid w:val="00390096"/>
    <w:rsid w:val="0039013C"/>
    <w:rsid w:val="003902C4"/>
    <w:rsid w:val="00390F19"/>
    <w:rsid w:val="00390F1B"/>
    <w:rsid w:val="0039161B"/>
    <w:rsid w:val="00391E73"/>
    <w:rsid w:val="00391E74"/>
    <w:rsid w:val="0039245C"/>
    <w:rsid w:val="0039257A"/>
    <w:rsid w:val="0039257C"/>
    <w:rsid w:val="00392704"/>
    <w:rsid w:val="00392C33"/>
    <w:rsid w:val="00392F78"/>
    <w:rsid w:val="0039308E"/>
    <w:rsid w:val="003932A0"/>
    <w:rsid w:val="003933A4"/>
    <w:rsid w:val="00393A39"/>
    <w:rsid w:val="003944E5"/>
    <w:rsid w:val="003947AB"/>
    <w:rsid w:val="00394B39"/>
    <w:rsid w:val="003951DB"/>
    <w:rsid w:val="00396468"/>
    <w:rsid w:val="003965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16"/>
    <w:rsid w:val="003A4CA7"/>
    <w:rsid w:val="003A54F0"/>
    <w:rsid w:val="003A56DA"/>
    <w:rsid w:val="003A578B"/>
    <w:rsid w:val="003A58DD"/>
    <w:rsid w:val="003A5BF1"/>
    <w:rsid w:val="003A6201"/>
    <w:rsid w:val="003A632B"/>
    <w:rsid w:val="003A6638"/>
    <w:rsid w:val="003A6661"/>
    <w:rsid w:val="003A6683"/>
    <w:rsid w:val="003A6B09"/>
    <w:rsid w:val="003A6F1C"/>
    <w:rsid w:val="003A7174"/>
    <w:rsid w:val="003A7726"/>
    <w:rsid w:val="003A7C7A"/>
    <w:rsid w:val="003A7F80"/>
    <w:rsid w:val="003B020A"/>
    <w:rsid w:val="003B0319"/>
    <w:rsid w:val="003B08A1"/>
    <w:rsid w:val="003B12FE"/>
    <w:rsid w:val="003B1C91"/>
    <w:rsid w:val="003B1DC1"/>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6D0"/>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888"/>
    <w:rsid w:val="003E59D8"/>
    <w:rsid w:val="003E5B88"/>
    <w:rsid w:val="003E6A5A"/>
    <w:rsid w:val="003E6CE8"/>
    <w:rsid w:val="003E6EE4"/>
    <w:rsid w:val="003E6F95"/>
    <w:rsid w:val="003E7193"/>
    <w:rsid w:val="003E73E2"/>
    <w:rsid w:val="003E78A1"/>
    <w:rsid w:val="003E7A19"/>
    <w:rsid w:val="003E7D53"/>
    <w:rsid w:val="003E7F5E"/>
    <w:rsid w:val="003F06BA"/>
    <w:rsid w:val="003F0FCE"/>
    <w:rsid w:val="003F139A"/>
    <w:rsid w:val="003F1826"/>
    <w:rsid w:val="003F1A12"/>
    <w:rsid w:val="003F1E3D"/>
    <w:rsid w:val="003F2282"/>
    <w:rsid w:val="003F2A0B"/>
    <w:rsid w:val="003F2AC9"/>
    <w:rsid w:val="003F2C38"/>
    <w:rsid w:val="003F30B7"/>
    <w:rsid w:val="003F362D"/>
    <w:rsid w:val="003F4075"/>
    <w:rsid w:val="003F4095"/>
    <w:rsid w:val="003F4849"/>
    <w:rsid w:val="003F4A76"/>
    <w:rsid w:val="003F4B9D"/>
    <w:rsid w:val="003F4C79"/>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29C5"/>
    <w:rsid w:val="0040391D"/>
    <w:rsid w:val="00403A87"/>
    <w:rsid w:val="00403B93"/>
    <w:rsid w:val="00403C32"/>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06B"/>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27E7B"/>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A1F"/>
    <w:rsid w:val="00454B92"/>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192B"/>
    <w:rsid w:val="0046292D"/>
    <w:rsid w:val="004635FA"/>
    <w:rsid w:val="00463B32"/>
    <w:rsid w:val="00464407"/>
    <w:rsid w:val="00464644"/>
    <w:rsid w:val="00464F78"/>
    <w:rsid w:val="004651CA"/>
    <w:rsid w:val="0046559C"/>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59F"/>
    <w:rsid w:val="00472A86"/>
    <w:rsid w:val="00472EDE"/>
    <w:rsid w:val="00473EE1"/>
    <w:rsid w:val="00474634"/>
    <w:rsid w:val="004746F5"/>
    <w:rsid w:val="00474BC3"/>
    <w:rsid w:val="00474BEC"/>
    <w:rsid w:val="00474D1C"/>
    <w:rsid w:val="004751AF"/>
    <w:rsid w:val="00475520"/>
    <w:rsid w:val="00476093"/>
    <w:rsid w:val="004764E9"/>
    <w:rsid w:val="004767EA"/>
    <w:rsid w:val="004771A8"/>
    <w:rsid w:val="0047728E"/>
    <w:rsid w:val="00477FC6"/>
    <w:rsid w:val="00480ED9"/>
    <w:rsid w:val="00481485"/>
    <w:rsid w:val="00481BAB"/>
    <w:rsid w:val="00482143"/>
    <w:rsid w:val="00482518"/>
    <w:rsid w:val="00482AE1"/>
    <w:rsid w:val="00482FA2"/>
    <w:rsid w:val="0048315E"/>
    <w:rsid w:val="004832D1"/>
    <w:rsid w:val="004846B2"/>
    <w:rsid w:val="0048470B"/>
    <w:rsid w:val="004854FF"/>
    <w:rsid w:val="00485CB4"/>
    <w:rsid w:val="0048643B"/>
    <w:rsid w:val="00487380"/>
    <w:rsid w:val="004874A4"/>
    <w:rsid w:val="00487EC3"/>
    <w:rsid w:val="0049009E"/>
    <w:rsid w:val="004904CB"/>
    <w:rsid w:val="0049068B"/>
    <w:rsid w:val="00490883"/>
    <w:rsid w:val="00490B65"/>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00D"/>
    <w:rsid w:val="004B1015"/>
    <w:rsid w:val="004B18CD"/>
    <w:rsid w:val="004B18D6"/>
    <w:rsid w:val="004B2051"/>
    <w:rsid w:val="004B2136"/>
    <w:rsid w:val="004B2294"/>
    <w:rsid w:val="004B2410"/>
    <w:rsid w:val="004B2688"/>
    <w:rsid w:val="004B279C"/>
    <w:rsid w:val="004B3369"/>
    <w:rsid w:val="004B3445"/>
    <w:rsid w:val="004B3527"/>
    <w:rsid w:val="004B3FE9"/>
    <w:rsid w:val="004B47FF"/>
    <w:rsid w:val="004B4A1E"/>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22"/>
    <w:rsid w:val="004C26F9"/>
    <w:rsid w:val="004C29BB"/>
    <w:rsid w:val="004C2D7D"/>
    <w:rsid w:val="004C3FCD"/>
    <w:rsid w:val="004C40C8"/>
    <w:rsid w:val="004C41B5"/>
    <w:rsid w:val="004C52D6"/>
    <w:rsid w:val="004C56AE"/>
    <w:rsid w:val="004C5B24"/>
    <w:rsid w:val="004C68DA"/>
    <w:rsid w:val="004C6C70"/>
    <w:rsid w:val="004C6D10"/>
    <w:rsid w:val="004C6E15"/>
    <w:rsid w:val="004C7243"/>
    <w:rsid w:val="004C7352"/>
    <w:rsid w:val="004C7787"/>
    <w:rsid w:val="004C7C7D"/>
    <w:rsid w:val="004D04B1"/>
    <w:rsid w:val="004D04ED"/>
    <w:rsid w:val="004D05F9"/>
    <w:rsid w:val="004D0658"/>
    <w:rsid w:val="004D06D9"/>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1F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561B"/>
    <w:rsid w:val="004F60B2"/>
    <w:rsid w:val="004F724B"/>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7BB"/>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16C"/>
    <w:rsid w:val="005161C1"/>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035"/>
    <w:rsid w:val="0052334F"/>
    <w:rsid w:val="005235B4"/>
    <w:rsid w:val="00523B6D"/>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0E81"/>
    <w:rsid w:val="00531093"/>
    <w:rsid w:val="005312AB"/>
    <w:rsid w:val="005316D2"/>
    <w:rsid w:val="0053180C"/>
    <w:rsid w:val="00531C53"/>
    <w:rsid w:val="00532122"/>
    <w:rsid w:val="00532547"/>
    <w:rsid w:val="00532818"/>
    <w:rsid w:val="00532AE0"/>
    <w:rsid w:val="005334DE"/>
    <w:rsid w:val="005335D5"/>
    <w:rsid w:val="00533618"/>
    <w:rsid w:val="00534406"/>
    <w:rsid w:val="00534A0F"/>
    <w:rsid w:val="00534B89"/>
    <w:rsid w:val="00534BBD"/>
    <w:rsid w:val="00534C00"/>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929"/>
    <w:rsid w:val="00541BA1"/>
    <w:rsid w:val="00542430"/>
    <w:rsid w:val="00542748"/>
    <w:rsid w:val="005429B7"/>
    <w:rsid w:val="00542D23"/>
    <w:rsid w:val="00542FA4"/>
    <w:rsid w:val="00543087"/>
    <w:rsid w:val="0054339F"/>
    <w:rsid w:val="00543ED4"/>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706"/>
    <w:rsid w:val="00550C54"/>
    <w:rsid w:val="00550DB5"/>
    <w:rsid w:val="0055155C"/>
    <w:rsid w:val="00551766"/>
    <w:rsid w:val="005525BE"/>
    <w:rsid w:val="0055306A"/>
    <w:rsid w:val="00553276"/>
    <w:rsid w:val="005532C0"/>
    <w:rsid w:val="005535A6"/>
    <w:rsid w:val="00553E1F"/>
    <w:rsid w:val="00554685"/>
    <w:rsid w:val="00554A17"/>
    <w:rsid w:val="00554FB6"/>
    <w:rsid w:val="005552B4"/>
    <w:rsid w:val="0055566D"/>
    <w:rsid w:val="005556E5"/>
    <w:rsid w:val="005559A0"/>
    <w:rsid w:val="00555D3E"/>
    <w:rsid w:val="00555EAF"/>
    <w:rsid w:val="00556510"/>
    <w:rsid w:val="00556BD9"/>
    <w:rsid w:val="00556E00"/>
    <w:rsid w:val="00556FF8"/>
    <w:rsid w:val="005572BD"/>
    <w:rsid w:val="005575D3"/>
    <w:rsid w:val="005577B1"/>
    <w:rsid w:val="00557962"/>
    <w:rsid w:val="0055798F"/>
    <w:rsid w:val="00557E13"/>
    <w:rsid w:val="005600E2"/>
    <w:rsid w:val="005606AE"/>
    <w:rsid w:val="00560748"/>
    <w:rsid w:val="00560852"/>
    <w:rsid w:val="005608A3"/>
    <w:rsid w:val="00560B95"/>
    <w:rsid w:val="0056116E"/>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65D8"/>
    <w:rsid w:val="00567054"/>
    <w:rsid w:val="005670E6"/>
    <w:rsid w:val="0056767F"/>
    <w:rsid w:val="005676D1"/>
    <w:rsid w:val="005678B6"/>
    <w:rsid w:val="00570074"/>
    <w:rsid w:val="005703C8"/>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3B4"/>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654"/>
    <w:rsid w:val="00592B5E"/>
    <w:rsid w:val="00592BF8"/>
    <w:rsid w:val="00592D28"/>
    <w:rsid w:val="00593203"/>
    <w:rsid w:val="00593254"/>
    <w:rsid w:val="00593470"/>
    <w:rsid w:val="00593800"/>
    <w:rsid w:val="00593A10"/>
    <w:rsid w:val="005957D7"/>
    <w:rsid w:val="00595AB2"/>
    <w:rsid w:val="00595ADB"/>
    <w:rsid w:val="00595EFB"/>
    <w:rsid w:val="00596B78"/>
    <w:rsid w:val="00596E8C"/>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3E2C"/>
    <w:rsid w:val="005A42C8"/>
    <w:rsid w:val="005A465D"/>
    <w:rsid w:val="005A4A5E"/>
    <w:rsid w:val="005A5157"/>
    <w:rsid w:val="005A5177"/>
    <w:rsid w:val="005A5235"/>
    <w:rsid w:val="005A5842"/>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9DB"/>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A7A"/>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A05"/>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03A4"/>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5F7E0C"/>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3FD9"/>
    <w:rsid w:val="00604FF3"/>
    <w:rsid w:val="006056FA"/>
    <w:rsid w:val="006058B0"/>
    <w:rsid w:val="00605AD9"/>
    <w:rsid w:val="00605D37"/>
    <w:rsid w:val="0060600B"/>
    <w:rsid w:val="006060AA"/>
    <w:rsid w:val="006064D0"/>
    <w:rsid w:val="0060677C"/>
    <w:rsid w:val="00606B89"/>
    <w:rsid w:val="0060733A"/>
    <w:rsid w:val="0060786C"/>
    <w:rsid w:val="0060793E"/>
    <w:rsid w:val="00607AFD"/>
    <w:rsid w:val="00607DE3"/>
    <w:rsid w:val="0061023D"/>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1EF2"/>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4D3"/>
    <w:rsid w:val="00633518"/>
    <w:rsid w:val="00633DA0"/>
    <w:rsid w:val="006340F2"/>
    <w:rsid w:val="0063456A"/>
    <w:rsid w:val="00635038"/>
    <w:rsid w:val="00635099"/>
    <w:rsid w:val="00635594"/>
    <w:rsid w:val="00635E08"/>
    <w:rsid w:val="00636072"/>
    <w:rsid w:val="0063657F"/>
    <w:rsid w:val="006369CE"/>
    <w:rsid w:val="00636B69"/>
    <w:rsid w:val="006372D9"/>
    <w:rsid w:val="0063762F"/>
    <w:rsid w:val="0063765A"/>
    <w:rsid w:val="0063781C"/>
    <w:rsid w:val="00637DD5"/>
    <w:rsid w:val="0064013B"/>
    <w:rsid w:val="0064029B"/>
    <w:rsid w:val="00640376"/>
    <w:rsid w:val="0064067F"/>
    <w:rsid w:val="00640A8E"/>
    <w:rsid w:val="00640F62"/>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8C8"/>
    <w:rsid w:val="00651CAB"/>
    <w:rsid w:val="00651DCF"/>
    <w:rsid w:val="00651E1F"/>
    <w:rsid w:val="00651F8A"/>
    <w:rsid w:val="006523FD"/>
    <w:rsid w:val="00653469"/>
    <w:rsid w:val="00653D5C"/>
    <w:rsid w:val="00654131"/>
    <w:rsid w:val="006544E1"/>
    <w:rsid w:val="0065452C"/>
    <w:rsid w:val="00654BFF"/>
    <w:rsid w:val="00654ECD"/>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126"/>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95D"/>
    <w:rsid w:val="00666D43"/>
    <w:rsid w:val="00666D6D"/>
    <w:rsid w:val="00667374"/>
    <w:rsid w:val="006703F1"/>
    <w:rsid w:val="0067060E"/>
    <w:rsid w:val="00670780"/>
    <w:rsid w:val="006713B4"/>
    <w:rsid w:val="006715C2"/>
    <w:rsid w:val="00671897"/>
    <w:rsid w:val="00671D02"/>
    <w:rsid w:val="0067258A"/>
    <w:rsid w:val="00672704"/>
    <w:rsid w:val="00672BE9"/>
    <w:rsid w:val="00672E27"/>
    <w:rsid w:val="0067307E"/>
    <w:rsid w:val="00673E52"/>
    <w:rsid w:val="00674437"/>
    <w:rsid w:val="006747A8"/>
    <w:rsid w:val="00674A6D"/>
    <w:rsid w:val="00674D11"/>
    <w:rsid w:val="00674F55"/>
    <w:rsid w:val="006750B3"/>
    <w:rsid w:val="006750DF"/>
    <w:rsid w:val="006753E8"/>
    <w:rsid w:val="00675AD3"/>
    <w:rsid w:val="0067613B"/>
    <w:rsid w:val="00676928"/>
    <w:rsid w:val="00677698"/>
    <w:rsid w:val="006776D3"/>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699"/>
    <w:rsid w:val="00687B1E"/>
    <w:rsid w:val="00690EDD"/>
    <w:rsid w:val="00690F13"/>
    <w:rsid w:val="006911B3"/>
    <w:rsid w:val="00691B55"/>
    <w:rsid w:val="0069255F"/>
    <w:rsid w:val="0069275E"/>
    <w:rsid w:val="00692E62"/>
    <w:rsid w:val="00692F58"/>
    <w:rsid w:val="006931B2"/>
    <w:rsid w:val="00693655"/>
    <w:rsid w:val="00693B7E"/>
    <w:rsid w:val="00693B99"/>
    <w:rsid w:val="00693EEF"/>
    <w:rsid w:val="00693FAE"/>
    <w:rsid w:val="006947CA"/>
    <w:rsid w:val="00694BF8"/>
    <w:rsid w:val="00694C04"/>
    <w:rsid w:val="0069615B"/>
    <w:rsid w:val="00696AF0"/>
    <w:rsid w:val="00697012"/>
    <w:rsid w:val="00697051"/>
    <w:rsid w:val="00697072"/>
    <w:rsid w:val="0069720D"/>
    <w:rsid w:val="00697783"/>
    <w:rsid w:val="00697BF0"/>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2AD1"/>
    <w:rsid w:val="006B30E0"/>
    <w:rsid w:val="006B35DE"/>
    <w:rsid w:val="006B3689"/>
    <w:rsid w:val="006B3C66"/>
    <w:rsid w:val="006B3EED"/>
    <w:rsid w:val="006B4131"/>
    <w:rsid w:val="006B413F"/>
    <w:rsid w:val="006B465C"/>
    <w:rsid w:val="006B471A"/>
    <w:rsid w:val="006B47F3"/>
    <w:rsid w:val="006B48CA"/>
    <w:rsid w:val="006B4C11"/>
    <w:rsid w:val="006B5385"/>
    <w:rsid w:val="006B5805"/>
    <w:rsid w:val="006B58A5"/>
    <w:rsid w:val="006B6352"/>
    <w:rsid w:val="006B6B1F"/>
    <w:rsid w:val="006B6D70"/>
    <w:rsid w:val="006B6F13"/>
    <w:rsid w:val="006B7726"/>
    <w:rsid w:val="006B7C30"/>
    <w:rsid w:val="006B7CDB"/>
    <w:rsid w:val="006C00A3"/>
    <w:rsid w:val="006C0407"/>
    <w:rsid w:val="006C04DF"/>
    <w:rsid w:val="006C0812"/>
    <w:rsid w:val="006C094E"/>
    <w:rsid w:val="006C09C2"/>
    <w:rsid w:val="006C0DF3"/>
    <w:rsid w:val="006C1108"/>
    <w:rsid w:val="006C199B"/>
    <w:rsid w:val="006C1A8D"/>
    <w:rsid w:val="006C352C"/>
    <w:rsid w:val="006C35E0"/>
    <w:rsid w:val="006C39D9"/>
    <w:rsid w:val="006C3EB8"/>
    <w:rsid w:val="006C4584"/>
    <w:rsid w:val="006C546C"/>
    <w:rsid w:val="006C5714"/>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4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69"/>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2D"/>
    <w:rsid w:val="006F3BB8"/>
    <w:rsid w:val="006F4287"/>
    <w:rsid w:val="006F514C"/>
    <w:rsid w:val="006F537F"/>
    <w:rsid w:val="006F5564"/>
    <w:rsid w:val="006F56B2"/>
    <w:rsid w:val="006F5C29"/>
    <w:rsid w:val="006F5E34"/>
    <w:rsid w:val="006F6309"/>
    <w:rsid w:val="006F6336"/>
    <w:rsid w:val="006F667A"/>
    <w:rsid w:val="006F6949"/>
    <w:rsid w:val="006F6C7C"/>
    <w:rsid w:val="006F6CAB"/>
    <w:rsid w:val="006F6FB0"/>
    <w:rsid w:val="006F73D2"/>
    <w:rsid w:val="006F7830"/>
    <w:rsid w:val="006F79F6"/>
    <w:rsid w:val="006F7ACC"/>
    <w:rsid w:val="006F7DB3"/>
    <w:rsid w:val="00700232"/>
    <w:rsid w:val="00700F91"/>
    <w:rsid w:val="00700FF0"/>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5E39"/>
    <w:rsid w:val="00705F7E"/>
    <w:rsid w:val="007069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692"/>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3B3"/>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C8"/>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DB9"/>
    <w:rsid w:val="00743EBE"/>
    <w:rsid w:val="00743ECF"/>
    <w:rsid w:val="00744208"/>
    <w:rsid w:val="00744339"/>
    <w:rsid w:val="0074472A"/>
    <w:rsid w:val="007449AB"/>
    <w:rsid w:val="00744B50"/>
    <w:rsid w:val="00744C59"/>
    <w:rsid w:val="0074540B"/>
    <w:rsid w:val="00745738"/>
    <w:rsid w:val="00745AD5"/>
    <w:rsid w:val="007460E3"/>
    <w:rsid w:val="007468A9"/>
    <w:rsid w:val="0074690C"/>
    <w:rsid w:val="00746CB2"/>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57E34"/>
    <w:rsid w:val="007609E1"/>
    <w:rsid w:val="00761C86"/>
    <w:rsid w:val="00761E9A"/>
    <w:rsid w:val="0076276E"/>
    <w:rsid w:val="0076282C"/>
    <w:rsid w:val="00763960"/>
    <w:rsid w:val="00763A2B"/>
    <w:rsid w:val="00763D44"/>
    <w:rsid w:val="00764501"/>
    <w:rsid w:val="007646EA"/>
    <w:rsid w:val="00764941"/>
    <w:rsid w:val="00764BEF"/>
    <w:rsid w:val="007652CB"/>
    <w:rsid w:val="007652FF"/>
    <w:rsid w:val="00765A80"/>
    <w:rsid w:val="00765CD1"/>
    <w:rsid w:val="00766AF1"/>
    <w:rsid w:val="00766B9F"/>
    <w:rsid w:val="00766DC6"/>
    <w:rsid w:val="00766E12"/>
    <w:rsid w:val="007671D8"/>
    <w:rsid w:val="00767394"/>
    <w:rsid w:val="00767529"/>
    <w:rsid w:val="00767AB0"/>
    <w:rsid w:val="00767DB6"/>
    <w:rsid w:val="0077021D"/>
    <w:rsid w:val="00770363"/>
    <w:rsid w:val="00770C2E"/>
    <w:rsid w:val="007711CF"/>
    <w:rsid w:val="007714FB"/>
    <w:rsid w:val="0077163B"/>
    <w:rsid w:val="00771BED"/>
    <w:rsid w:val="00772595"/>
    <w:rsid w:val="00772677"/>
    <w:rsid w:val="00773011"/>
    <w:rsid w:val="007730B2"/>
    <w:rsid w:val="00773384"/>
    <w:rsid w:val="00773A23"/>
    <w:rsid w:val="00774281"/>
    <w:rsid w:val="00774383"/>
    <w:rsid w:val="0077439E"/>
    <w:rsid w:val="007743FA"/>
    <w:rsid w:val="00774580"/>
    <w:rsid w:val="00774757"/>
    <w:rsid w:val="007748E2"/>
    <w:rsid w:val="00774B56"/>
    <w:rsid w:val="00774C4B"/>
    <w:rsid w:val="00774CA6"/>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0A52"/>
    <w:rsid w:val="0078156D"/>
    <w:rsid w:val="00781866"/>
    <w:rsid w:val="00781EA8"/>
    <w:rsid w:val="00782107"/>
    <w:rsid w:val="00782169"/>
    <w:rsid w:val="007826BA"/>
    <w:rsid w:val="00782D65"/>
    <w:rsid w:val="00783E78"/>
    <w:rsid w:val="00783F40"/>
    <w:rsid w:val="007841E6"/>
    <w:rsid w:val="007845F1"/>
    <w:rsid w:val="0078462A"/>
    <w:rsid w:val="007846CE"/>
    <w:rsid w:val="00784741"/>
    <w:rsid w:val="00784935"/>
    <w:rsid w:val="00784FEF"/>
    <w:rsid w:val="007857CC"/>
    <w:rsid w:val="00785A04"/>
    <w:rsid w:val="00785AA1"/>
    <w:rsid w:val="00785CBF"/>
    <w:rsid w:val="0078706F"/>
    <w:rsid w:val="00787348"/>
    <w:rsid w:val="00787393"/>
    <w:rsid w:val="007873E8"/>
    <w:rsid w:val="00787A10"/>
    <w:rsid w:val="00787CB2"/>
    <w:rsid w:val="00787F5B"/>
    <w:rsid w:val="00790371"/>
    <w:rsid w:val="00790825"/>
    <w:rsid w:val="007908A6"/>
    <w:rsid w:val="00790D61"/>
    <w:rsid w:val="007913ED"/>
    <w:rsid w:val="007917F4"/>
    <w:rsid w:val="00791E03"/>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96B6E"/>
    <w:rsid w:val="007A091C"/>
    <w:rsid w:val="007A09EF"/>
    <w:rsid w:val="007A0DAE"/>
    <w:rsid w:val="007A1305"/>
    <w:rsid w:val="007A1E4A"/>
    <w:rsid w:val="007A26BF"/>
    <w:rsid w:val="007A3660"/>
    <w:rsid w:val="007A3754"/>
    <w:rsid w:val="007A3ED2"/>
    <w:rsid w:val="007A4A04"/>
    <w:rsid w:val="007A4A07"/>
    <w:rsid w:val="007A4ADA"/>
    <w:rsid w:val="007A4D4F"/>
    <w:rsid w:val="007A4FEC"/>
    <w:rsid w:val="007A52D5"/>
    <w:rsid w:val="007A5523"/>
    <w:rsid w:val="007A587C"/>
    <w:rsid w:val="007A5933"/>
    <w:rsid w:val="007A6351"/>
    <w:rsid w:val="007A6438"/>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54A"/>
    <w:rsid w:val="007D6AF8"/>
    <w:rsid w:val="007D6C8C"/>
    <w:rsid w:val="007D7416"/>
    <w:rsid w:val="007D7923"/>
    <w:rsid w:val="007E015D"/>
    <w:rsid w:val="007E057B"/>
    <w:rsid w:val="007E0C0B"/>
    <w:rsid w:val="007E0C1A"/>
    <w:rsid w:val="007E0C74"/>
    <w:rsid w:val="007E172A"/>
    <w:rsid w:val="007E1879"/>
    <w:rsid w:val="007E1C79"/>
    <w:rsid w:val="007E1D95"/>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2B9"/>
    <w:rsid w:val="007E6330"/>
    <w:rsid w:val="007E66B4"/>
    <w:rsid w:val="007E6923"/>
    <w:rsid w:val="007E71FC"/>
    <w:rsid w:val="007E7CB9"/>
    <w:rsid w:val="007F0788"/>
    <w:rsid w:val="007F082D"/>
    <w:rsid w:val="007F096D"/>
    <w:rsid w:val="007F09E5"/>
    <w:rsid w:val="007F1711"/>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1E6"/>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477"/>
    <w:rsid w:val="00802666"/>
    <w:rsid w:val="00802814"/>
    <w:rsid w:val="00802879"/>
    <w:rsid w:val="00802AF7"/>
    <w:rsid w:val="00802B60"/>
    <w:rsid w:val="00802F77"/>
    <w:rsid w:val="00803755"/>
    <w:rsid w:val="0080454C"/>
    <w:rsid w:val="0080462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2FA"/>
    <w:rsid w:val="0082735D"/>
    <w:rsid w:val="0083000C"/>
    <w:rsid w:val="00830D60"/>
    <w:rsid w:val="008310C7"/>
    <w:rsid w:val="008314CD"/>
    <w:rsid w:val="00831777"/>
    <w:rsid w:val="00831B43"/>
    <w:rsid w:val="00831EF2"/>
    <w:rsid w:val="00832103"/>
    <w:rsid w:val="008324F0"/>
    <w:rsid w:val="00832DD0"/>
    <w:rsid w:val="00832EE7"/>
    <w:rsid w:val="00833039"/>
    <w:rsid w:val="00833345"/>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8EB"/>
    <w:rsid w:val="00842C3F"/>
    <w:rsid w:val="00842FE0"/>
    <w:rsid w:val="0084302E"/>
    <w:rsid w:val="008439EE"/>
    <w:rsid w:val="00843D1D"/>
    <w:rsid w:val="008440E9"/>
    <w:rsid w:val="008440FE"/>
    <w:rsid w:val="00844B9E"/>
    <w:rsid w:val="00844C8F"/>
    <w:rsid w:val="00844CB0"/>
    <w:rsid w:val="008453F6"/>
    <w:rsid w:val="008456E7"/>
    <w:rsid w:val="00845BB6"/>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387"/>
    <w:rsid w:val="00853F19"/>
    <w:rsid w:val="00853FE1"/>
    <w:rsid w:val="0085438E"/>
    <w:rsid w:val="008555D3"/>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557"/>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64"/>
    <w:rsid w:val="0087477B"/>
    <w:rsid w:val="00874890"/>
    <w:rsid w:val="008749C3"/>
    <w:rsid w:val="00875583"/>
    <w:rsid w:val="00875B9B"/>
    <w:rsid w:val="00875BDC"/>
    <w:rsid w:val="008761AE"/>
    <w:rsid w:val="00876CBF"/>
    <w:rsid w:val="0087703E"/>
    <w:rsid w:val="008774D4"/>
    <w:rsid w:val="00877C12"/>
    <w:rsid w:val="00877E95"/>
    <w:rsid w:val="008805D7"/>
    <w:rsid w:val="008806E1"/>
    <w:rsid w:val="00880857"/>
    <w:rsid w:val="008808AA"/>
    <w:rsid w:val="0088097E"/>
    <w:rsid w:val="00880E2D"/>
    <w:rsid w:val="00880FAD"/>
    <w:rsid w:val="00880FEC"/>
    <w:rsid w:val="00881143"/>
    <w:rsid w:val="00881596"/>
    <w:rsid w:val="008815A8"/>
    <w:rsid w:val="008815FB"/>
    <w:rsid w:val="0088163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871F8"/>
    <w:rsid w:val="00887659"/>
    <w:rsid w:val="0089033E"/>
    <w:rsid w:val="00890533"/>
    <w:rsid w:val="008905DB"/>
    <w:rsid w:val="008909F8"/>
    <w:rsid w:val="00890D85"/>
    <w:rsid w:val="00891170"/>
    <w:rsid w:val="00891363"/>
    <w:rsid w:val="00891364"/>
    <w:rsid w:val="0089166E"/>
    <w:rsid w:val="008916B8"/>
    <w:rsid w:val="00891A7B"/>
    <w:rsid w:val="00892D64"/>
    <w:rsid w:val="008934F0"/>
    <w:rsid w:val="00893927"/>
    <w:rsid w:val="008939BB"/>
    <w:rsid w:val="00893B58"/>
    <w:rsid w:val="008941D6"/>
    <w:rsid w:val="00894783"/>
    <w:rsid w:val="00894D9B"/>
    <w:rsid w:val="00894F56"/>
    <w:rsid w:val="008956F9"/>
    <w:rsid w:val="00895A1E"/>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69A6"/>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1D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C95"/>
    <w:rsid w:val="008C7DE4"/>
    <w:rsid w:val="008D0804"/>
    <w:rsid w:val="008D095F"/>
    <w:rsid w:val="008D1144"/>
    <w:rsid w:val="008D191F"/>
    <w:rsid w:val="008D195A"/>
    <w:rsid w:val="008D1C3A"/>
    <w:rsid w:val="008D1E76"/>
    <w:rsid w:val="008D1F00"/>
    <w:rsid w:val="008D1FE0"/>
    <w:rsid w:val="008D2565"/>
    <w:rsid w:val="008D26D1"/>
    <w:rsid w:val="008D2BDB"/>
    <w:rsid w:val="008D2DA6"/>
    <w:rsid w:val="008D2DEA"/>
    <w:rsid w:val="008D2FF3"/>
    <w:rsid w:val="008D3C18"/>
    <w:rsid w:val="008D3FFC"/>
    <w:rsid w:val="008D4221"/>
    <w:rsid w:val="008D4435"/>
    <w:rsid w:val="008D46DE"/>
    <w:rsid w:val="008D4B2D"/>
    <w:rsid w:val="008D4B80"/>
    <w:rsid w:val="008D4D24"/>
    <w:rsid w:val="008D4D4F"/>
    <w:rsid w:val="008D4E20"/>
    <w:rsid w:val="008D5110"/>
    <w:rsid w:val="008D584C"/>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859"/>
    <w:rsid w:val="008E3911"/>
    <w:rsid w:val="008E39AD"/>
    <w:rsid w:val="008E3F64"/>
    <w:rsid w:val="008E41E1"/>
    <w:rsid w:val="008E42F4"/>
    <w:rsid w:val="008E4452"/>
    <w:rsid w:val="008E4F3E"/>
    <w:rsid w:val="008E5607"/>
    <w:rsid w:val="008E58F2"/>
    <w:rsid w:val="008E5A57"/>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4AB"/>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A68"/>
    <w:rsid w:val="00901B5E"/>
    <w:rsid w:val="00901F06"/>
    <w:rsid w:val="00902153"/>
    <w:rsid w:val="00902972"/>
    <w:rsid w:val="00902F03"/>
    <w:rsid w:val="009034EE"/>
    <w:rsid w:val="0090353E"/>
    <w:rsid w:val="0090438F"/>
    <w:rsid w:val="00904765"/>
    <w:rsid w:val="00904CF1"/>
    <w:rsid w:val="00904FF3"/>
    <w:rsid w:val="009051EA"/>
    <w:rsid w:val="00905740"/>
    <w:rsid w:val="00905DE2"/>
    <w:rsid w:val="0090677A"/>
    <w:rsid w:val="00906B08"/>
    <w:rsid w:val="00906CA3"/>
    <w:rsid w:val="00906CA7"/>
    <w:rsid w:val="00907472"/>
    <w:rsid w:val="009100E8"/>
    <w:rsid w:val="00910348"/>
    <w:rsid w:val="00910515"/>
    <w:rsid w:val="0091083C"/>
    <w:rsid w:val="00910D0E"/>
    <w:rsid w:val="00910DBB"/>
    <w:rsid w:val="00911180"/>
    <w:rsid w:val="00911453"/>
    <w:rsid w:val="00911500"/>
    <w:rsid w:val="00911B8A"/>
    <w:rsid w:val="00911C30"/>
    <w:rsid w:val="00911F36"/>
    <w:rsid w:val="00912365"/>
    <w:rsid w:val="0091242F"/>
    <w:rsid w:val="00912A97"/>
    <w:rsid w:val="00912DCE"/>
    <w:rsid w:val="009133E0"/>
    <w:rsid w:val="0091363E"/>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844"/>
    <w:rsid w:val="00923B3D"/>
    <w:rsid w:val="00923CDA"/>
    <w:rsid w:val="00923CDE"/>
    <w:rsid w:val="00923D4B"/>
    <w:rsid w:val="00923DC4"/>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1D91"/>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548"/>
    <w:rsid w:val="00934986"/>
    <w:rsid w:val="00934ABB"/>
    <w:rsid w:val="00934EA0"/>
    <w:rsid w:val="00935144"/>
    <w:rsid w:val="0093576D"/>
    <w:rsid w:val="0093579B"/>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150"/>
    <w:rsid w:val="009427B6"/>
    <w:rsid w:val="009428E8"/>
    <w:rsid w:val="00942958"/>
    <w:rsid w:val="00942E5E"/>
    <w:rsid w:val="009430B6"/>
    <w:rsid w:val="009433A5"/>
    <w:rsid w:val="0094353A"/>
    <w:rsid w:val="00943724"/>
    <w:rsid w:val="009437BC"/>
    <w:rsid w:val="00943C04"/>
    <w:rsid w:val="00943EAC"/>
    <w:rsid w:val="00943EB9"/>
    <w:rsid w:val="0094493E"/>
    <w:rsid w:val="00944DEA"/>
    <w:rsid w:val="009454C3"/>
    <w:rsid w:val="00946205"/>
    <w:rsid w:val="009468EE"/>
    <w:rsid w:val="00946FB2"/>
    <w:rsid w:val="0094704C"/>
    <w:rsid w:val="009474B6"/>
    <w:rsid w:val="00947727"/>
    <w:rsid w:val="009500BD"/>
    <w:rsid w:val="0095020B"/>
    <w:rsid w:val="00950246"/>
    <w:rsid w:val="009505C7"/>
    <w:rsid w:val="00950806"/>
    <w:rsid w:val="00950AB4"/>
    <w:rsid w:val="00951CDA"/>
    <w:rsid w:val="0095215A"/>
    <w:rsid w:val="00952F4D"/>
    <w:rsid w:val="009531F8"/>
    <w:rsid w:val="00953E29"/>
    <w:rsid w:val="0095415A"/>
    <w:rsid w:val="00954537"/>
    <w:rsid w:val="00954C5D"/>
    <w:rsid w:val="009559FB"/>
    <w:rsid w:val="00955F64"/>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982"/>
    <w:rsid w:val="00963B04"/>
    <w:rsid w:val="009651BA"/>
    <w:rsid w:val="0096538F"/>
    <w:rsid w:val="0096542D"/>
    <w:rsid w:val="009656EC"/>
    <w:rsid w:val="00965970"/>
    <w:rsid w:val="00965C40"/>
    <w:rsid w:val="009660B1"/>
    <w:rsid w:val="009666BD"/>
    <w:rsid w:val="009668B2"/>
    <w:rsid w:val="00966B79"/>
    <w:rsid w:val="009670E5"/>
    <w:rsid w:val="0096713A"/>
    <w:rsid w:val="0096730A"/>
    <w:rsid w:val="009673BF"/>
    <w:rsid w:val="00967707"/>
    <w:rsid w:val="00967A0E"/>
    <w:rsid w:val="009702C9"/>
    <w:rsid w:val="0097073E"/>
    <w:rsid w:val="00971078"/>
    <w:rsid w:val="0097147E"/>
    <w:rsid w:val="0097163C"/>
    <w:rsid w:val="00971695"/>
    <w:rsid w:val="00971A3F"/>
    <w:rsid w:val="0097228D"/>
    <w:rsid w:val="009735FB"/>
    <w:rsid w:val="009737CC"/>
    <w:rsid w:val="00973AA4"/>
    <w:rsid w:val="009747B3"/>
    <w:rsid w:val="00974E1B"/>
    <w:rsid w:val="00974F04"/>
    <w:rsid w:val="0097521D"/>
    <w:rsid w:val="00975281"/>
    <w:rsid w:val="0097564F"/>
    <w:rsid w:val="0097571B"/>
    <w:rsid w:val="009757A4"/>
    <w:rsid w:val="009768D5"/>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1B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6A63"/>
    <w:rsid w:val="00997C3B"/>
    <w:rsid w:val="00997DB9"/>
    <w:rsid w:val="009A0835"/>
    <w:rsid w:val="009A0E27"/>
    <w:rsid w:val="009A0EBB"/>
    <w:rsid w:val="009A0F37"/>
    <w:rsid w:val="009A1039"/>
    <w:rsid w:val="009A132A"/>
    <w:rsid w:val="009A25A2"/>
    <w:rsid w:val="009A2E79"/>
    <w:rsid w:val="009A2F4B"/>
    <w:rsid w:val="009A3232"/>
    <w:rsid w:val="009A3B6A"/>
    <w:rsid w:val="009A3CDC"/>
    <w:rsid w:val="009A41D8"/>
    <w:rsid w:val="009A457B"/>
    <w:rsid w:val="009A486B"/>
    <w:rsid w:val="009A48A3"/>
    <w:rsid w:val="009A4EA3"/>
    <w:rsid w:val="009A503B"/>
    <w:rsid w:val="009A5468"/>
    <w:rsid w:val="009A5649"/>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4EF5"/>
    <w:rsid w:val="009B501A"/>
    <w:rsid w:val="009B5689"/>
    <w:rsid w:val="009B5AAA"/>
    <w:rsid w:val="009B5BAB"/>
    <w:rsid w:val="009B5C0D"/>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3D7C"/>
    <w:rsid w:val="009D46FD"/>
    <w:rsid w:val="009D5129"/>
    <w:rsid w:val="009D533C"/>
    <w:rsid w:val="009D5A09"/>
    <w:rsid w:val="009D5D87"/>
    <w:rsid w:val="009D5D8C"/>
    <w:rsid w:val="009D5DEE"/>
    <w:rsid w:val="009D6BF9"/>
    <w:rsid w:val="009D6F85"/>
    <w:rsid w:val="009D733C"/>
    <w:rsid w:val="009D77AD"/>
    <w:rsid w:val="009D7A29"/>
    <w:rsid w:val="009D7A6B"/>
    <w:rsid w:val="009E080F"/>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5CE0"/>
    <w:rsid w:val="009E661B"/>
    <w:rsid w:val="009E6AD7"/>
    <w:rsid w:val="009E6E41"/>
    <w:rsid w:val="009E701B"/>
    <w:rsid w:val="009E72AA"/>
    <w:rsid w:val="009E7366"/>
    <w:rsid w:val="009E7625"/>
    <w:rsid w:val="009E789B"/>
    <w:rsid w:val="009E7BFF"/>
    <w:rsid w:val="009E7D8B"/>
    <w:rsid w:val="009F029C"/>
    <w:rsid w:val="009F0B0C"/>
    <w:rsid w:val="009F11B9"/>
    <w:rsid w:val="009F2723"/>
    <w:rsid w:val="009F2893"/>
    <w:rsid w:val="009F2A28"/>
    <w:rsid w:val="009F2BE0"/>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9F7E46"/>
    <w:rsid w:val="00A000A0"/>
    <w:rsid w:val="00A0023A"/>
    <w:rsid w:val="00A00342"/>
    <w:rsid w:val="00A005E4"/>
    <w:rsid w:val="00A00741"/>
    <w:rsid w:val="00A010DC"/>
    <w:rsid w:val="00A0168E"/>
    <w:rsid w:val="00A018D5"/>
    <w:rsid w:val="00A01CAF"/>
    <w:rsid w:val="00A0205D"/>
    <w:rsid w:val="00A02446"/>
    <w:rsid w:val="00A02F91"/>
    <w:rsid w:val="00A03979"/>
    <w:rsid w:val="00A03A71"/>
    <w:rsid w:val="00A03AA2"/>
    <w:rsid w:val="00A03CF1"/>
    <w:rsid w:val="00A03EE0"/>
    <w:rsid w:val="00A04807"/>
    <w:rsid w:val="00A04B00"/>
    <w:rsid w:val="00A04D84"/>
    <w:rsid w:val="00A05460"/>
    <w:rsid w:val="00A05B30"/>
    <w:rsid w:val="00A05F25"/>
    <w:rsid w:val="00A05F4F"/>
    <w:rsid w:val="00A0655E"/>
    <w:rsid w:val="00A06BCA"/>
    <w:rsid w:val="00A06D68"/>
    <w:rsid w:val="00A0754F"/>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4DF0"/>
    <w:rsid w:val="00A15E07"/>
    <w:rsid w:val="00A1604F"/>
    <w:rsid w:val="00A1668B"/>
    <w:rsid w:val="00A16C50"/>
    <w:rsid w:val="00A171F8"/>
    <w:rsid w:val="00A17E66"/>
    <w:rsid w:val="00A20097"/>
    <w:rsid w:val="00A20544"/>
    <w:rsid w:val="00A205CF"/>
    <w:rsid w:val="00A20868"/>
    <w:rsid w:val="00A20A94"/>
    <w:rsid w:val="00A20AE4"/>
    <w:rsid w:val="00A2193B"/>
    <w:rsid w:val="00A22573"/>
    <w:rsid w:val="00A233B2"/>
    <w:rsid w:val="00A23447"/>
    <w:rsid w:val="00A23451"/>
    <w:rsid w:val="00A23465"/>
    <w:rsid w:val="00A2394D"/>
    <w:rsid w:val="00A240DB"/>
    <w:rsid w:val="00A24377"/>
    <w:rsid w:val="00A24754"/>
    <w:rsid w:val="00A25073"/>
    <w:rsid w:val="00A25E41"/>
    <w:rsid w:val="00A26168"/>
    <w:rsid w:val="00A2618E"/>
    <w:rsid w:val="00A263CF"/>
    <w:rsid w:val="00A2649F"/>
    <w:rsid w:val="00A268E9"/>
    <w:rsid w:val="00A26DFE"/>
    <w:rsid w:val="00A275FB"/>
    <w:rsid w:val="00A27C58"/>
    <w:rsid w:val="00A3003D"/>
    <w:rsid w:val="00A30164"/>
    <w:rsid w:val="00A30382"/>
    <w:rsid w:val="00A303C8"/>
    <w:rsid w:val="00A30AB5"/>
    <w:rsid w:val="00A30D48"/>
    <w:rsid w:val="00A311B0"/>
    <w:rsid w:val="00A31E6B"/>
    <w:rsid w:val="00A31EB1"/>
    <w:rsid w:val="00A323E2"/>
    <w:rsid w:val="00A326D9"/>
    <w:rsid w:val="00A32C35"/>
    <w:rsid w:val="00A337A9"/>
    <w:rsid w:val="00A33D7B"/>
    <w:rsid w:val="00A340B6"/>
    <w:rsid w:val="00A34D66"/>
    <w:rsid w:val="00A34FA6"/>
    <w:rsid w:val="00A352C9"/>
    <w:rsid w:val="00A354BA"/>
    <w:rsid w:val="00A35A35"/>
    <w:rsid w:val="00A35B55"/>
    <w:rsid w:val="00A360FD"/>
    <w:rsid w:val="00A361BE"/>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6F56"/>
    <w:rsid w:val="00A4712F"/>
    <w:rsid w:val="00A475C6"/>
    <w:rsid w:val="00A47713"/>
    <w:rsid w:val="00A47BCE"/>
    <w:rsid w:val="00A50C0B"/>
    <w:rsid w:val="00A51042"/>
    <w:rsid w:val="00A51154"/>
    <w:rsid w:val="00A5198A"/>
    <w:rsid w:val="00A51AB4"/>
    <w:rsid w:val="00A51EA0"/>
    <w:rsid w:val="00A51F76"/>
    <w:rsid w:val="00A526CD"/>
    <w:rsid w:val="00A52D5C"/>
    <w:rsid w:val="00A52E25"/>
    <w:rsid w:val="00A5321A"/>
    <w:rsid w:val="00A53538"/>
    <w:rsid w:val="00A53F65"/>
    <w:rsid w:val="00A54190"/>
    <w:rsid w:val="00A541B9"/>
    <w:rsid w:val="00A54201"/>
    <w:rsid w:val="00A54D35"/>
    <w:rsid w:val="00A54E3C"/>
    <w:rsid w:val="00A54FB4"/>
    <w:rsid w:val="00A554F9"/>
    <w:rsid w:val="00A55CF3"/>
    <w:rsid w:val="00A564D9"/>
    <w:rsid w:val="00A56865"/>
    <w:rsid w:val="00A576A4"/>
    <w:rsid w:val="00A57DB5"/>
    <w:rsid w:val="00A60298"/>
    <w:rsid w:val="00A60384"/>
    <w:rsid w:val="00A607BB"/>
    <w:rsid w:val="00A60A5D"/>
    <w:rsid w:val="00A60CB5"/>
    <w:rsid w:val="00A60CF1"/>
    <w:rsid w:val="00A61580"/>
    <w:rsid w:val="00A619C6"/>
    <w:rsid w:val="00A61AA9"/>
    <w:rsid w:val="00A61DB5"/>
    <w:rsid w:val="00A61E3A"/>
    <w:rsid w:val="00A6241F"/>
    <w:rsid w:val="00A631CD"/>
    <w:rsid w:val="00A6353E"/>
    <w:rsid w:val="00A63574"/>
    <w:rsid w:val="00A63A7C"/>
    <w:rsid w:val="00A64244"/>
    <w:rsid w:val="00A64437"/>
    <w:rsid w:val="00A64B55"/>
    <w:rsid w:val="00A653B4"/>
    <w:rsid w:val="00A65A6B"/>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0AB"/>
    <w:rsid w:val="00A74796"/>
    <w:rsid w:val="00A747AD"/>
    <w:rsid w:val="00A7573B"/>
    <w:rsid w:val="00A75B15"/>
    <w:rsid w:val="00A7616E"/>
    <w:rsid w:val="00A7681C"/>
    <w:rsid w:val="00A769D5"/>
    <w:rsid w:val="00A76EA5"/>
    <w:rsid w:val="00A77016"/>
    <w:rsid w:val="00A77054"/>
    <w:rsid w:val="00A775C1"/>
    <w:rsid w:val="00A779F4"/>
    <w:rsid w:val="00A8054B"/>
    <w:rsid w:val="00A80F59"/>
    <w:rsid w:val="00A8187F"/>
    <w:rsid w:val="00A81AB4"/>
    <w:rsid w:val="00A8224D"/>
    <w:rsid w:val="00A822A9"/>
    <w:rsid w:val="00A828BC"/>
    <w:rsid w:val="00A82BB0"/>
    <w:rsid w:val="00A82DD5"/>
    <w:rsid w:val="00A832CA"/>
    <w:rsid w:val="00A836D2"/>
    <w:rsid w:val="00A83BB2"/>
    <w:rsid w:val="00A83D3B"/>
    <w:rsid w:val="00A83DE0"/>
    <w:rsid w:val="00A83E81"/>
    <w:rsid w:val="00A84255"/>
    <w:rsid w:val="00A84421"/>
    <w:rsid w:val="00A84703"/>
    <w:rsid w:val="00A84704"/>
    <w:rsid w:val="00A84849"/>
    <w:rsid w:val="00A84A7B"/>
    <w:rsid w:val="00A84ABF"/>
    <w:rsid w:val="00A85DA0"/>
    <w:rsid w:val="00A87B3A"/>
    <w:rsid w:val="00A87DC4"/>
    <w:rsid w:val="00A87E5A"/>
    <w:rsid w:val="00A901CC"/>
    <w:rsid w:val="00A9031A"/>
    <w:rsid w:val="00A90323"/>
    <w:rsid w:val="00A904E9"/>
    <w:rsid w:val="00A90C7F"/>
    <w:rsid w:val="00A90E9F"/>
    <w:rsid w:val="00A912BA"/>
    <w:rsid w:val="00A91343"/>
    <w:rsid w:val="00A915BA"/>
    <w:rsid w:val="00A91A1A"/>
    <w:rsid w:val="00A91DA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3A5"/>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9F0"/>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265"/>
    <w:rsid w:val="00AA5622"/>
    <w:rsid w:val="00AA5741"/>
    <w:rsid w:val="00AA5D6A"/>
    <w:rsid w:val="00AA67AE"/>
    <w:rsid w:val="00AA7353"/>
    <w:rsid w:val="00AA7B1F"/>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6F5B"/>
    <w:rsid w:val="00AB7547"/>
    <w:rsid w:val="00AB7604"/>
    <w:rsid w:val="00AB76E9"/>
    <w:rsid w:val="00AB792E"/>
    <w:rsid w:val="00AC009C"/>
    <w:rsid w:val="00AC0821"/>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511"/>
    <w:rsid w:val="00AD371F"/>
    <w:rsid w:val="00AD465A"/>
    <w:rsid w:val="00AD4889"/>
    <w:rsid w:val="00AD51C5"/>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19C4"/>
    <w:rsid w:val="00AE2032"/>
    <w:rsid w:val="00AE213C"/>
    <w:rsid w:val="00AE23C8"/>
    <w:rsid w:val="00AE26F8"/>
    <w:rsid w:val="00AE2AC0"/>
    <w:rsid w:val="00AE2CFE"/>
    <w:rsid w:val="00AE31FD"/>
    <w:rsid w:val="00AE32FD"/>
    <w:rsid w:val="00AE3BB2"/>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4ACE"/>
    <w:rsid w:val="00AF5622"/>
    <w:rsid w:val="00AF5802"/>
    <w:rsid w:val="00AF5846"/>
    <w:rsid w:val="00AF76F6"/>
    <w:rsid w:val="00AF7A60"/>
    <w:rsid w:val="00AF7FB1"/>
    <w:rsid w:val="00B00120"/>
    <w:rsid w:val="00B00F9E"/>
    <w:rsid w:val="00B01584"/>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E37"/>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27B"/>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3A17"/>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ABC"/>
    <w:rsid w:val="00B64CB3"/>
    <w:rsid w:val="00B64FB0"/>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87"/>
    <w:rsid w:val="00B846F0"/>
    <w:rsid w:val="00B8475A"/>
    <w:rsid w:val="00B84BB3"/>
    <w:rsid w:val="00B84C58"/>
    <w:rsid w:val="00B85CC0"/>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8D5"/>
    <w:rsid w:val="00B91E67"/>
    <w:rsid w:val="00B925D1"/>
    <w:rsid w:val="00B9285E"/>
    <w:rsid w:val="00B92D74"/>
    <w:rsid w:val="00B92FFF"/>
    <w:rsid w:val="00B93398"/>
    <w:rsid w:val="00B937B2"/>
    <w:rsid w:val="00B9397A"/>
    <w:rsid w:val="00B94042"/>
    <w:rsid w:val="00B942EF"/>
    <w:rsid w:val="00B95160"/>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49CC"/>
    <w:rsid w:val="00BA528A"/>
    <w:rsid w:val="00BA56A0"/>
    <w:rsid w:val="00BA5783"/>
    <w:rsid w:val="00BA607C"/>
    <w:rsid w:val="00BA6907"/>
    <w:rsid w:val="00BA696C"/>
    <w:rsid w:val="00BA69EC"/>
    <w:rsid w:val="00BA6AA0"/>
    <w:rsid w:val="00BA6C34"/>
    <w:rsid w:val="00BA7089"/>
    <w:rsid w:val="00BA756B"/>
    <w:rsid w:val="00BB05D2"/>
    <w:rsid w:val="00BB0EA3"/>
    <w:rsid w:val="00BB111C"/>
    <w:rsid w:val="00BB1507"/>
    <w:rsid w:val="00BB1569"/>
    <w:rsid w:val="00BB1AFE"/>
    <w:rsid w:val="00BB2493"/>
    <w:rsid w:val="00BB257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B43"/>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AB1"/>
    <w:rsid w:val="00BD1B39"/>
    <w:rsid w:val="00BD1FF6"/>
    <w:rsid w:val="00BD27D2"/>
    <w:rsid w:val="00BD2FB0"/>
    <w:rsid w:val="00BD359D"/>
    <w:rsid w:val="00BD3878"/>
    <w:rsid w:val="00BD3FA6"/>
    <w:rsid w:val="00BD4089"/>
    <w:rsid w:val="00BD428E"/>
    <w:rsid w:val="00BD4454"/>
    <w:rsid w:val="00BD4679"/>
    <w:rsid w:val="00BD4742"/>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1FD"/>
    <w:rsid w:val="00BE24A7"/>
    <w:rsid w:val="00BE2870"/>
    <w:rsid w:val="00BE2BF3"/>
    <w:rsid w:val="00BE308C"/>
    <w:rsid w:val="00BE3138"/>
    <w:rsid w:val="00BE351C"/>
    <w:rsid w:val="00BE3617"/>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744"/>
    <w:rsid w:val="00BF09CF"/>
    <w:rsid w:val="00BF0B36"/>
    <w:rsid w:val="00BF0C95"/>
    <w:rsid w:val="00BF0D8F"/>
    <w:rsid w:val="00BF0EF3"/>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153"/>
    <w:rsid w:val="00C0190B"/>
    <w:rsid w:val="00C01ECA"/>
    <w:rsid w:val="00C020AD"/>
    <w:rsid w:val="00C04234"/>
    <w:rsid w:val="00C0466D"/>
    <w:rsid w:val="00C04832"/>
    <w:rsid w:val="00C0489E"/>
    <w:rsid w:val="00C04C03"/>
    <w:rsid w:val="00C04C39"/>
    <w:rsid w:val="00C0514C"/>
    <w:rsid w:val="00C0567B"/>
    <w:rsid w:val="00C05968"/>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B9C"/>
    <w:rsid w:val="00C10C16"/>
    <w:rsid w:val="00C10CB5"/>
    <w:rsid w:val="00C10D26"/>
    <w:rsid w:val="00C11B57"/>
    <w:rsid w:val="00C12089"/>
    <w:rsid w:val="00C1210D"/>
    <w:rsid w:val="00C1250D"/>
    <w:rsid w:val="00C128D9"/>
    <w:rsid w:val="00C12969"/>
    <w:rsid w:val="00C1358F"/>
    <w:rsid w:val="00C13AE6"/>
    <w:rsid w:val="00C13D3D"/>
    <w:rsid w:val="00C144BE"/>
    <w:rsid w:val="00C14675"/>
    <w:rsid w:val="00C15420"/>
    <w:rsid w:val="00C15B19"/>
    <w:rsid w:val="00C15B6B"/>
    <w:rsid w:val="00C15C8A"/>
    <w:rsid w:val="00C1617C"/>
    <w:rsid w:val="00C163ED"/>
    <w:rsid w:val="00C16965"/>
    <w:rsid w:val="00C16996"/>
    <w:rsid w:val="00C20A51"/>
    <w:rsid w:val="00C212DA"/>
    <w:rsid w:val="00C21306"/>
    <w:rsid w:val="00C2158B"/>
    <w:rsid w:val="00C21633"/>
    <w:rsid w:val="00C2211C"/>
    <w:rsid w:val="00C23495"/>
    <w:rsid w:val="00C23BB8"/>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8C0"/>
    <w:rsid w:val="00C3291F"/>
    <w:rsid w:val="00C3333B"/>
    <w:rsid w:val="00C3333D"/>
    <w:rsid w:val="00C336E8"/>
    <w:rsid w:val="00C338E8"/>
    <w:rsid w:val="00C33D2D"/>
    <w:rsid w:val="00C34A47"/>
    <w:rsid w:val="00C34ACE"/>
    <w:rsid w:val="00C3560C"/>
    <w:rsid w:val="00C35839"/>
    <w:rsid w:val="00C35A72"/>
    <w:rsid w:val="00C35FAF"/>
    <w:rsid w:val="00C3613D"/>
    <w:rsid w:val="00C3625A"/>
    <w:rsid w:val="00C36A7A"/>
    <w:rsid w:val="00C36D0A"/>
    <w:rsid w:val="00C36F70"/>
    <w:rsid w:val="00C37085"/>
    <w:rsid w:val="00C37281"/>
    <w:rsid w:val="00C4035A"/>
    <w:rsid w:val="00C40788"/>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5D9B"/>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473"/>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150"/>
    <w:rsid w:val="00C747F1"/>
    <w:rsid w:val="00C74C33"/>
    <w:rsid w:val="00C754EF"/>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897"/>
    <w:rsid w:val="00CB191F"/>
    <w:rsid w:val="00CB1F1A"/>
    <w:rsid w:val="00CB21DF"/>
    <w:rsid w:val="00CB227E"/>
    <w:rsid w:val="00CB23A9"/>
    <w:rsid w:val="00CB23AD"/>
    <w:rsid w:val="00CB264B"/>
    <w:rsid w:val="00CB27CD"/>
    <w:rsid w:val="00CB283F"/>
    <w:rsid w:val="00CB2DD4"/>
    <w:rsid w:val="00CB2F13"/>
    <w:rsid w:val="00CB2F2B"/>
    <w:rsid w:val="00CB2FA0"/>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17F"/>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0B6A"/>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0C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692"/>
    <w:rsid w:val="00CF478E"/>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57"/>
    <w:rsid w:val="00D03E6C"/>
    <w:rsid w:val="00D04092"/>
    <w:rsid w:val="00D04160"/>
    <w:rsid w:val="00D04285"/>
    <w:rsid w:val="00D04A80"/>
    <w:rsid w:val="00D04D18"/>
    <w:rsid w:val="00D05102"/>
    <w:rsid w:val="00D0552F"/>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4D6"/>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4102"/>
    <w:rsid w:val="00D25857"/>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291"/>
    <w:rsid w:val="00D35A18"/>
    <w:rsid w:val="00D35D45"/>
    <w:rsid w:val="00D36389"/>
    <w:rsid w:val="00D36C64"/>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AD"/>
    <w:rsid w:val="00D533FC"/>
    <w:rsid w:val="00D53497"/>
    <w:rsid w:val="00D54515"/>
    <w:rsid w:val="00D54AE3"/>
    <w:rsid w:val="00D54C95"/>
    <w:rsid w:val="00D54FC0"/>
    <w:rsid w:val="00D554A9"/>
    <w:rsid w:val="00D554AA"/>
    <w:rsid w:val="00D5554A"/>
    <w:rsid w:val="00D5576F"/>
    <w:rsid w:val="00D5634E"/>
    <w:rsid w:val="00D56989"/>
    <w:rsid w:val="00D56C4C"/>
    <w:rsid w:val="00D56CE2"/>
    <w:rsid w:val="00D56FD8"/>
    <w:rsid w:val="00D5703C"/>
    <w:rsid w:val="00D57050"/>
    <w:rsid w:val="00D57B0B"/>
    <w:rsid w:val="00D57C9B"/>
    <w:rsid w:val="00D57DF3"/>
    <w:rsid w:val="00D602A0"/>
    <w:rsid w:val="00D6062E"/>
    <w:rsid w:val="00D6080A"/>
    <w:rsid w:val="00D60CF4"/>
    <w:rsid w:val="00D60EFA"/>
    <w:rsid w:val="00D6107C"/>
    <w:rsid w:val="00D6125E"/>
    <w:rsid w:val="00D614B4"/>
    <w:rsid w:val="00D61655"/>
    <w:rsid w:val="00D61B05"/>
    <w:rsid w:val="00D61E5C"/>
    <w:rsid w:val="00D6240F"/>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3AF"/>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2A9E"/>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E6F"/>
    <w:rsid w:val="00D76FCD"/>
    <w:rsid w:val="00D7713C"/>
    <w:rsid w:val="00D777A3"/>
    <w:rsid w:val="00D77F02"/>
    <w:rsid w:val="00D8005C"/>
    <w:rsid w:val="00D801D9"/>
    <w:rsid w:val="00D804FD"/>
    <w:rsid w:val="00D80AA7"/>
    <w:rsid w:val="00D80BAB"/>
    <w:rsid w:val="00D80D6A"/>
    <w:rsid w:val="00D80E92"/>
    <w:rsid w:val="00D80EEA"/>
    <w:rsid w:val="00D8137C"/>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978F0"/>
    <w:rsid w:val="00DA0275"/>
    <w:rsid w:val="00DA0359"/>
    <w:rsid w:val="00DA08BA"/>
    <w:rsid w:val="00DA1CCC"/>
    <w:rsid w:val="00DA26B7"/>
    <w:rsid w:val="00DA27B7"/>
    <w:rsid w:val="00DA33A3"/>
    <w:rsid w:val="00DA41EF"/>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28D7"/>
    <w:rsid w:val="00DB3019"/>
    <w:rsid w:val="00DB3205"/>
    <w:rsid w:val="00DB3344"/>
    <w:rsid w:val="00DB36CF"/>
    <w:rsid w:val="00DB3855"/>
    <w:rsid w:val="00DB3D91"/>
    <w:rsid w:val="00DB3E06"/>
    <w:rsid w:val="00DB475F"/>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75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397"/>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3FA2"/>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76A"/>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459"/>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354"/>
    <w:rsid w:val="00E165C4"/>
    <w:rsid w:val="00E1687C"/>
    <w:rsid w:val="00E16E71"/>
    <w:rsid w:val="00E17862"/>
    <w:rsid w:val="00E17E2D"/>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6F1E"/>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36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87"/>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899"/>
    <w:rsid w:val="00E76C57"/>
    <w:rsid w:val="00E77862"/>
    <w:rsid w:val="00E77993"/>
    <w:rsid w:val="00E803A5"/>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053"/>
    <w:rsid w:val="00E90269"/>
    <w:rsid w:val="00E902A6"/>
    <w:rsid w:val="00E9032A"/>
    <w:rsid w:val="00E9099C"/>
    <w:rsid w:val="00E90C7B"/>
    <w:rsid w:val="00E910A3"/>
    <w:rsid w:val="00E91AE8"/>
    <w:rsid w:val="00E91F77"/>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536"/>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8D"/>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6FD"/>
    <w:rsid w:val="00EB3AC8"/>
    <w:rsid w:val="00EB3D01"/>
    <w:rsid w:val="00EB3EA7"/>
    <w:rsid w:val="00EB4940"/>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6B4"/>
    <w:rsid w:val="00EC1B64"/>
    <w:rsid w:val="00EC1DDB"/>
    <w:rsid w:val="00EC2348"/>
    <w:rsid w:val="00EC248F"/>
    <w:rsid w:val="00EC2B68"/>
    <w:rsid w:val="00EC2E60"/>
    <w:rsid w:val="00EC3DC5"/>
    <w:rsid w:val="00EC40ED"/>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6BB5"/>
    <w:rsid w:val="00ED721A"/>
    <w:rsid w:val="00ED72FB"/>
    <w:rsid w:val="00ED737A"/>
    <w:rsid w:val="00ED7537"/>
    <w:rsid w:val="00ED76E4"/>
    <w:rsid w:val="00ED7A20"/>
    <w:rsid w:val="00EE0582"/>
    <w:rsid w:val="00EE0E22"/>
    <w:rsid w:val="00EE1D79"/>
    <w:rsid w:val="00EE1FFC"/>
    <w:rsid w:val="00EE22C7"/>
    <w:rsid w:val="00EE22D8"/>
    <w:rsid w:val="00EE25D9"/>
    <w:rsid w:val="00EE2DDF"/>
    <w:rsid w:val="00EE308F"/>
    <w:rsid w:val="00EE381C"/>
    <w:rsid w:val="00EE3CA2"/>
    <w:rsid w:val="00EE4530"/>
    <w:rsid w:val="00EE4641"/>
    <w:rsid w:val="00EE491F"/>
    <w:rsid w:val="00EE49F0"/>
    <w:rsid w:val="00EE50BD"/>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C97"/>
    <w:rsid w:val="00EF2E80"/>
    <w:rsid w:val="00EF3362"/>
    <w:rsid w:val="00EF35FC"/>
    <w:rsid w:val="00EF3ADB"/>
    <w:rsid w:val="00EF429A"/>
    <w:rsid w:val="00EF4414"/>
    <w:rsid w:val="00EF4883"/>
    <w:rsid w:val="00EF54A3"/>
    <w:rsid w:val="00EF5522"/>
    <w:rsid w:val="00EF58F6"/>
    <w:rsid w:val="00EF5959"/>
    <w:rsid w:val="00EF59D4"/>
    <w:rsid w:val="00EF5A52"/>
    <w:rsid w:val="00EF5AB9"/>
    <w:rsid w:val="00EF5DDD"/>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7EA"/>
    <w:rsid w:val="00F07942"/>
    <w:rsid w:val="00F07A67"/>
    <w:rsid w:val="00F1079C"/>
    <w:rsid w:val="00F10B61"/>
    <w:rsid w:val="00F10E68"/>
    <w:rsid w:val="00F11114"/>
    <w:rsid w:val="00F11936"/>
    <w:rsid w:val="00F12070"/>
    <w:rsid w:val="00F122AD"/>
    <w:rsid w:val="00F1242F"/>
    <w:rsid w:val="00F12565"/>
    <w:rsid w:val="00F125F1"/>
    <w:rsid w:val="00F12926"/>
    <w:rsid w:val="00F12C0F"/>
    <w:rsid w:val="00F133E0"/>
    <w:rsid w:val="00F1381F"/>
    <w:rsid w:val="00F13963"/>
    <w:rsid w:val="00F1399F"/>
    <w:rsid w:val="00F13E3A"/>
    <w:rsid w:val="00F13EF4"/>
    <w:rsid w:val="00F1416C"/>
    <w:rsid w:val="00F14364"/>
    <w:rsid w:val="00F14592"/>
    <w:rsid w:val="00F1496F"/>
    <w:rsid w:val="00F15834"/>
    <w:rsid w:val="00F15B97"/>
    <w:rsid w:val="00F15BD5"/>
    <w:rsid w:val="00F161ED"/>
    <w:rsid w:val="00F162FD"/>
    <w:rsid w:val="00F163D1"/>
    <w:rsid w:val="00F164BB"/>
    <w:rsid w:val="00F167A3"/>
    <w:rsid w:val="00F1691F"/>
    <w:rsid w:val="00F16E44"/>
    <w:rsid w:val="00F175B8"/>
    <w:rsid w:val="00F17F0D"/>
    <w:rsid w:val="00F2014E"/>
    <w:rsid w:val="00F2025D"/>
    <w:rsid w:val="00F203D7"/>
    <w:rsid w:val="00F20595"/>
    <w:rsid w:val="00F208C9"/>
    <w:rsid w:val="00F20FA0"/>
    <w:rsid w:val="00F211FF"/>
    <w:rsid w:val="00F213DC"/>
    <w:rsid w:val="00F21494"/>
    <w:rsid w:val="00F21AB9"/>
    <w:rsid w:val="00F21BFF"/>
    <w:rsid w:val="00F223D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C65"/>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414"/>
    <w:rsid w:val="00F366E5"/>
    <w:rsid w:val="00F3739B"/>
    <w:rsid w:val="00F374B2"/>
    <w:rsid w:val="00F377E7"/>
    <w:rsid w:val="00F378F9"/>
    <w:rsid w:val="00F37C28"/>
    <w:rsid w:val="00F37EBE"/>
    <w:rsid w:val="00F37F18"/>
    <w:rsid w:val="00F40595"/>
    <w:rsid w:val="00F40A1E"/>
    <w:rsid w:val="00F41716"/>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758"/>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67FE8"/>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7BD"/>
    <w:rsid w:val="00F748F4"/>
    <w:rsid w:val="00F74DDE"/>
    <w:rsid w:val="00F75528"/>
    <w:rsid w:val="00F7559F"/>
    <w:rsid w:val="00F75649"/>
    <w:rsid w:val="00F76047"/>
    <w:rsid w:val="00F767B0"/>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685"/>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8C7"/>
    <w:rsid w:val="00F85A58"/>
    <w:rsid w:val="00F85EC7"/>
    <w:rsid w:val="00F860E4"/>
    <w:rsid w:val="00F8629E"/>
    <w:rsid w:val="00F86855"/>
    <w:rsid w:val="00F868E1"/>
    <w:rsid w:val="00F87150"/>
    <w:rsid w:val="00F87187"/>
    <w:rsid w:val="00F87993"/>
    <w:rsid w:val="00F87DD0"/>
    <w:rsid w:val="00F900B2"/>
    <w:rsid w:val="00F9019F"/>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5B8"/>
    <w:rsid w:val="00FB1A8C"/>
    <w:rsid w:val="00FB1ADB"/>
    <w:rsid w:val="00FB1B59"/>
    <w:rsid w:val="00FB1EE1"/>
    <w:rsid w:val="00FB3934"/>
    <w:rsid w:val="00FB3D90"/>
    <w:rsid w:val="00FB3F0A"/>
    <w:rsid w:val="00FB3F24"/>
    <w:rsid w:val="00FB41E5"/>
    <w:rsid w:val="00FB4CB6"/>
    <w:rsid w:val="00FB4DBC"/>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4A20"/>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65"/>
    <w:rsid w:val="00FD51DE"/>
    <w:rsid w:val="00FD5A5C"/>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67F0"/>
    <w:rsid w:val="00FE6A79"/>
    <w:rsid w:val="00FE7674"/>
    <w:rsid w:val="00FE7683"/>
    <w:rsid w:val="00FE7712"/>
    <w:rsid w:val="00FE781F"/>
    <w:rsid w:val="00FF057F"/>
    <w:rsid w:val="00FF07D4"/>
    <w:rsid w:val="00FF0D2B"/>
    <w:rsid w:val="00FF1401"/>
    <w:rsid w:val="00FF22E9"/>
    <w:rsid w:val="00FF2581"/>
    <w:rsid w:val="00FF2A2B"/>
    <w:rsid w:val="00FF305E"/>
    <w:rsid w:val="00FF3102"/>
    <w:rsid w:val="00FF31C4"/>
    <w:rsid w:val="00FF3603"/>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4FFEA486"/>
  <w15:docId w15:val="{A3FDEDC1-69F6-4499-AE87-577DF65E8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Заголовок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12">
    <w:name w:val="Заголовок1"/>
    <w:basedOn w:val="a6"/>
    <w:next w:val="af2"/>
    <w:rsid w:val="008324F0"/>
    <w:pPr>
      <w:keepNext/>
      <w:suppressAutoHyphens/>
      <w:spacing w:before="240" w:after="120"/>
    </w:pPr>
    <w:rPr>
      <w:rFonts w:eastAsia="Lucida Sans Unicode" w:cs="Tahoma"/>
      <w:sz w:val="28"/>
      <w:szCs w:val="28"/>
      <w:lang w:eastAsia="ar-SA"/>
    </w:rPr>
  </w:style>
  <w:style w:type="paragraph" w:styleId="af2">
    <w:name w:val="Body Text"/>
    <w:basedOn w:val="a6"/>
    <w:link w:val="af3"/>
    <w:rsid w:val="008324F0"/>
    <w:pPr>
      <w:suppressAutoHyphens/>
      <w:spacing w:before="0"/>
    </w:pPr>
    <w:rPr>
      <w:rFonts w:ascii="Times New Roman" w:hAnsi="Times New Roman"/>
      <w:b/>
      <w:sz w:val="28"/>
      <w:szCs w:val="20"/>
      <w:lang w:eastAsia="ar-SA"/>
    </w:rPr>
  </w:style>
  <w:style w:type="character" w:customStyle="1" w:styleId="af3">
    <w:name w:val="Основной текст Знак"/>
    <w:basedOn w:val="a7"/>
    <w:link w:val="af2"/>
    <w:rsid w:val="008324F0"/>
    <w:rPr>
      <w:rFonts w:ascii="Times New Roman" w:eastAsia="Times New Roman" w:hAnsi="Times New Roman" w:cs="Times New Roman"/>
      <w:b/>
      <w:sz w:val="28"/>
      <w:szCs w:val="20"/>
      <w:lang w:eastAsia="ar-SA"/>
    </w:rPr>
  </w:style>
  <w:style w:type="paragraph" w:styleId="af4">
    <w:name w:val="List"/>
    <w:basedOn w:val="af2"/>
    <w:rsid w:val="008324F0"/>
    <w:rPr>
      <w:rFonts w:ascii="Arial" w:hAnsi="Arial" w:cs="Tahoma"/>
    </w:rPr>
  </w:style>
  <w:style w:type="paragraph" w:customStyle="1" w:styleId="13">
    <w:name w:val="Название1"/>
    <w:basedOn w:val="a6"/>
    <w:rsid w:val="008324F0"/>
    <w:pPr>
      <w:suppressLineNumbers/>
      <w:suppressAutoHyphens/>
      <w:spacing w:after="120"/>
    </w:pPr>
    <w:rPr>
      <w:rFonts w:cs="Tahoma"/>
      <w:i/>
      <w:iCs/>
      <w:sz w:val="20"/>
      <w:lang w:eastAsia="ar-SA"/>
    </w:rPr>
  </w:style>
  <w:style w:type="paragraph" w:customStyle="1" w:styleId="14">
    <w:name w:val="Указатель1"/>
    <w:basedOn w:val="a6"/>
    <w:rsid w:val="008324F0"/>
    <w:pPr>
      <w:suppressLineNumbers/>
      <w:suppressAutoHyphens/>
      <w:spacing w:before="0"/>
    </w:pPr>
    <w:rPr>
      <w:rFonts w:cs="Tahoma"/>
      <w:sz w:val="20"/>
      <w:szCs w:val="20"/>
      <w:lang w:eastAsia="ar-SA"/>
    </w:rPr>
  </w:style>
  <w:style w:type="paragraph" w:styleId="af5">
    <w:name w:val="Body Text Indent"/>
    <w:basedOn w:val="a6"/>
    <w:link w:val="af6"/>
    <w:rsid w:val="008324F0"/>
    <w:pPr>
      <w:suppressAutoHyphens/>
      <w:spacing w:before="0"/>
      <w:ind w:firstLine="720"/>
    </w:pPr>
    <w:rPr>
      <w:rFonts w:ascii="Times New Roman" w:hAnsi="Times New Roman"/>
      <w:sz w:val="24"/>
      <w:szCs w:val="20"/>
      <w:lang w:eastAsia="ar-SA"/>
    </w:rPr>
  </w:style>
  <w:style w:type="character" w:customStyle="1" w:styleId="af6">
    <w:name w:val="Основной текст с отступом Знак"/>
    <w:basedOn w:val="a7"/>
    <w:link w:val="af5"/>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7">
    <w:name w:val="Balloon Text"/>
    <w:basedOn w:val="a6"/>
    <w:link w:val="af8"/>
    <w:uiPriority w:val="99"/>
    <w:rsid w:val="008324F0"/>
    <w:pPr>
      <w:suppressAutoHyphens/>
      <w:spacing w:before="0"/>
    </w:pPr>
    <w:rPr>
      <w:rFonts w:ascii="Tahoma" w:hAnsi="Tahoma" w:cs="Tahoma"/>
      <w:sz w:val="16"/>
      <w:szCs w:val="16"/>
      <w:lang w:eastAsia="ar-SA"/>
    </w:rPr>
  </w:style>
  <w:style w:type="character" w:customStyle="1" w:styleId="af8">
    <w:name w:val="Текст выноски Знак"/>
    <w:basedOn w:val="a7"/>
    <w:link w:val="af7"/>
    <w:uiPriority w:val="99"/>
    <w:rsid w:val="008324F0"/>
    <w:rPr>
      <w:rFonts w:ascii="Tahoma" w:eastAsia="Times New Roman" w:hAnsi="Tahoma" w:cs="Tahoma"/>
      <w:sz w:val="16"/>
      <w:szCs w:val="16"/>
      <w:lang w:eastAsia="ar-SA"/>
    </w:rPr>
  </w:style>
  <w:style w:type="paragraph" w:styleId="af9">
    <w:name w:val="footer"/>
    <w:basedOn w:val="a6"/>
    <w:link w:val="afa"/>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a">
    <w:name w:val="Нижний колонтитул Знак"/>
    <w:basedOn w:val="a7"/>
    <w:link w:val="af9"/>
    <w:uiPriority w:val="99"/>
    <w:rsid w:val="008324F0"/>
    <w:rPr>
      <w:rFonts w:ascii="Times New Roman" w:eastAsia="Times New Roman" w:hAnsi="Times New Roman" w:cs="Times New Roman"/>
      <w:sz w:val="20"/>
      <w:szCs w:val="20"/>
      <w:lang w:eastAsia="ar-SA"/>
    </w:rPr>
  </w:style>
  <w:style w:type="paragraph" w:customStyle="1" w:styleId="15">
    <w:name w:val="Знак1"/>
    <w:basedOn w:val="a6"/>
    <w:rsid w:val="008324F0"/>
    <w:pPr>
      <w:suppressAutoHyphens/>
      <w:spacing w:before="100" w:after="100"/>
    </w:pPr>
    <w:rPr>
      <w:rFonts w:ascii="Tahoma" w:hAnsi="Tahoma"/>
      <w:sz w:val="20"/>
      <w:szCs w:val="20"/>
      <w:lang w:val="en-US" w:eastAsia="ar-SA"/>
    </w:rPr>
  </w:style>
  <w:style w:type="paragraph" w:styleId="afb">
    <w:name w:val="Subtitle"/>
    <w:basedOn w:val="12"/>
    <w:next w:val="af2"/>
    <w:link w:val="afc"/>
    <w:qFormat/>
    <w:rsid w:val="008324F0"/>
    <w:pPr>
      <w:jc w:val="center"/>
    </w:pPr>
    <w:rPr>
      <w:i/>
      <w:iCs/>
    </w:rPr>
  </w:style>
  <w:style w:type="character" w:customStyle="1" w:styleId="afc">
    <w:name w:val="Подзаголовок Знак"/>
    <w:basedOn w:val="a7"/>
    <w:link w:val="afb"/>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d">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e">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
    <w:name w:val="Заголовок таблицы"/>
    <w:basedOn w:val="afe"/>
    <w:rsid w:val="008324F0"/>
    <w:pPr>
      <w:jc w:val="center"/>
    </w:pPr>
    <w:rPr>
      <w:b/>
      <w:bCs/>
    </w:rPr>
  </w:style>
  <w:style w:type="paragraph" w:customStyle="1" w:styleId="aff0">
    <w:name w:val="Содержимое врезки"/>
    <w:basedOn w:val="af2"/>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6">
    <w:name w:val="Знак1"/>
    <w:basedOn w:val="a6"/>
    <w:rsid w:val="002233AE"/>
    <w:pPr>
      <w:suppressAutoHyphens/>
      <w:spacing w:before="100" w:after="100"/>
    </w:pPr>
    <w:rPr>
      <w:rFonts w:ascii="Tahoma" w:hAnsi="Tahoma"/>
      <w:sz w:val="20"/>
      <w:szCs w:val="20"/>
      <w:lang w:val="en-US" w:eastAsia="ar-SA"/>
    </w:rPr>
  </w:style>
  <w:style w:type="paragraph" w:customStyle="1" w:styleId="aff1">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2">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6"/>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6"/>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6"/>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3">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4">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
    <w:name w:val="Body text_"/>
    <w:link w:val="17"/>
    <w:rsid w:val="002233AE"/>
    <w:rPr>
      <w:rFonts w:ascii="Arial" w:eastAsia="Arial" w:hAnsi="Arial" w:cs="Arial"/>
      <w:sz w:val="15"/>
      <w:szCs w:val="15"/>
      <w:shd w:val="clear" w:color="auto" w:fill="FFFFFF"/>
    </w:rPr>
  </w:style>
  <w:style w:type="paragraph" w:customStyle="1" w:styleId="17">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5">
    <w:name w:val="caption"/>
    <w:basedOn w:val="a6"/>
    <w:next w:val="afb"/>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6">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GruzdevA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3768</TotalTime>
  <Pages>6</Pages>
  <Words>3248</Words>
  <Characters>18518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21723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GruzdevAA</cp:lastModifiedBy>
  <cp:revision>724</cp:revision>
  <cp:lastPrinted>2018-09-26T12:51:00Z</cp:lastPrinted>
  <dcterms:created xsi:type="dcterms:W3CDTF">2016-09-08T12:35:00Z</dcterms:created>
  <dcterms:modified xsi:type="dcterms:W3CDTF">2018-09-26T12:52:00Z</dcterms:modified>
</cp:coreProperties>
</file>